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6889D23"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C65E9D3" w14:textId="77777777">
        <w:trPr>
          <w:trHeight w:val="1132"/>
        </w:trPr>
        <w:tc>
          <w:tcPr>
            <w:tcW w:w="10434" w:type="dxa"/>
            <w:shd w:val="clear" w:color="auto" w:fill="auto"/>
          </w:tcPr>
          <w:p w14:paraId="62011F28" w14:textId="77777777" w:rsidR="00541CA3" w:rsidRDefault="002D40B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5943FE3E" wp14:editId="207D833E">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60151A65"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24A27EDE"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08E9CCE4"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3CC7F076" w14:textId="77777777" w:rsidR="009B1CD0" w:rsidRDefault="009B1CD0" w:rsidP="00844DAA">
      <w:pPr>
        <w:tabs>
          <w:tab w:val="left" w:pos="851"/>
        </w:tabs>
        <w:sectPr w:rsidR="009B1CD0">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2B877CC" w14:textId="77777777">
        <w:tc>
          <w:tcPr>
            <w:tcW w:w="9002" w:type="dxa"/>
            <w:shd w:val="clear" w:color="auto" w:fill="66CCFF"/>
          </w:tcPr>
          <w:p w14:paraId="5D60AA2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606D2283"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55D1F533" w14:textId="77777777" w:rsidR="009B1CD0" w:rsidRDefault="00E47798" w:rsidP="0083205E">
            <w:pPr>
              <w:pStyle w:val="Titre8"/>
              <w:tabs>
                <w:tab w:val="left" w:pos="851"/>
                <w:tab w:val="right" w:pos="9639"/>
              </w:tabs>
              <w:spacing w:before="120" w:after="120"/>
            </w:pPr>
            <w:r>
              <w:rPr>
                <w:caps/>
                <w:sz w:val="28"/>
                <w:szCs w:val="28"/>
              </w:rPr>
              <w:t>ATTRI1</w:t>
            </w:r>
          </w:p>
        </w:tc>
      </w:tr>
    </w:tbl>
    <w:p w14:paraId="29D8B7E2" w14:textId="77777777" w:rsidR="009B1CD0" w:rsidRDefault="009B1CD0" w:rsidP="006C4338">
      <w:pPr>
        <w:tabs>
          <w:tab w:val="left" w:pos="851"/>
        </w:tabs>
      </w:pPr>
    </w:p>
    <w:p w14:paraId="7A132CCB"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CAA63D4" w14:textId="77777777" w:rsidR="00FE48C9" w:rsidRDefault="00FE48C9" w:rsidP="006C4338">
      <w:pPr>
        <w:pStyle w:val="Corpsdetexte31"/>
        <w:tabs>
          <w:tab w:val="left" w:pos="851"/>
        </w:tabs>
        <w:jc w:val="both"/>
        <w:rPr>
          <w:sz w:val="18"/>
          <w:szCs w:val="18"/>
        </w:rPr>
      </w:pPr>
    </w:p>
    <w:p w14:paraId="3FC48E10"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728AD1AD" w14:textId="77777777" w:rsidR="00FE48C9" w:rsidRDefault="00FE48C9" w:rsidP="006C4338">
      <w:pPr>
        <w:pStyle w:val="Corpsdetexte31"/>
        <w:tabs>
          <w:tab w:val="left" w:pos="851"/>
        </w:tabs>
        <w:jc w:val="both"/>
        <w:rPr>
          <w:sz w:val="18"/>
          <w:szCs w:val="18"/>
        </w:rPr>
      </w:pPr>
    </w:p>
    <w:p w14:paraId="529AE031"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A97ABDE" w14:textId="77777777" w:rsidR="00FE48C9" w:rsidRDefault="00FE48C9" w:rsidP="006C4338">
      <w:pPr>
        <w:pStyle w:val="Corpsdetexte31"/>
        <w:tabs>
          <w:tab w:val="left" w:pos="851"/>
        </w:tabs>
        <w:jc w:val="both"/>
        <w:rPr>
          <w:sz w:val="18"/>
          <w:szCs w:val="18"/>
        </w:rPr>
      </w:pPr>
    </w:p>
    <w:p w14:paraId="47A924FC"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3EFCC05F" w14:textId="77777777" w:rsidR="00FE48C9" w:rsidRDefault="00FE48C9" w:rsidP="006F3DF9">
      <w:pPr>
        <w:pStyle w:val="Corpsdetexte31"/>
        <w:tabs>
          <w:tab w:val="left" w:pos="851"/>
        </w:tabs>
        <w:jc w:val="both"/>
        <w:rPr>
          <w:sz w:val="18"/>
          <w:szCs w:val="18"/>
        </w:rPr>
      </w:pPr>
    </w:p>
    <w:p w14:paraId="016CDAC7"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4811A4BD" w14:textId="77777777" w:rsidR="00FE48C9" w:rsidRDefault="00FE48C9" w:rsidP="005846FB">
      <w:pPr>
        <w:pStyle w:val="Corpsdetexte31"/>
        <w:tabs>
          <w:tab w:val="left" w:pos="851"/>
        </w:tabs>
        <w:jc w:val="both"/>
        <w:rPr>
          <w:sz w:val="18"/>
          <w:szCs w:val="18"/>
        </w:rPr>
      </w:pPr>
    </w:p>
    <w:p w14:paraId="67E9B316"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5"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6"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9"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20"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3"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4"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B8842CA" w14:textId="77777777" w:rsidR="004C5755" w:rsidRPr="001C7D87" w:rsidRDefault="004C5755" w:rsidP="004C5755">
      <w:pPr>
        <w:jc w:val="both"/>
        <w:rPr>
          <w:rFonts w:ascii="Arial" w:hAnsi="Arial" w:cs="Arial"/>
          <w:i/>
          <w:sz w:val="18"/>
          <w:szCs w:val="18"/>
        </w:rPr>
      </w:pPr>
    </w:p>
    <w:p w14:paraId="0576F32A"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8C34F2C" w14:textId="77777777">
        <w:tc>
          <w:tcPr>
            <w:tcW w:w="10277" w:type="dxa"/>
            <w:shd w:val="clear" w:color="auto" w:fill="66CCFF"/>
          </w:tcPr>
          <w:p w14:paraId="3F5B3314"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7C11AB5" w14:textId="77777777" w:rsidR="009B1CD0" w:rsidRDefault="009B1CD0" w:rsidP="006C4338">
      <w:pPr>
        <w:tabs>
          <w:tab w:val="left" w:pos="426"/>
          <w:tab w:val="left" w:pos="851"/>
        </w:tabs>
        <w:jc w:val="both"/>
      </w:pPr>
    </w:p>
    <w:p w14:paraId="762A75C8" w14:textId="77777777"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5F5664D" w14:textId="77777777" w:rsidR="005C4171" w:rsidRDefault="005C4171" w:rsidP="006C4338">
      <w:pPr>
        <w:tabs>
          <w:tab w:val="left" w:pos="426"/>
          <w:tab w:val="left" w:pos="851"/>
        </w:tabs>
        <w:jc w:val="both"/>
        <w:rPr>
          <w:rFonts w:ascii="Arial" w:hAnsi="Arial" w:cs="Arial"/>
          <w:i/>
          <w:sz w:val="18"/>
          <w:szCs w:val="18"/>
        </w:rPr>
      </w:pPr>
    </w:p>
    <w:p w14:paraId="0522F956" w14:textId="77777777" w:rsidR="00D82222" w:rsidRPr="00F56663" w:rsidRDefault="00D82222" w:rsidP="00D82222">
      <w:pPr>
        <w:pStyle w:val="RedTxt"/>
        <w:jc w:val="both"/>
        <w:rPr>
          <w:color w:val="000000"/>
          <w:sz w:val="22"/>
          <w:szCs w:val="22"/>
        </w:rPr>
      </w:pPr>
      <w:r w:rsidRPr="00F56663">
        <w:rPr>
          <w:color w:val="000000"/>
          <w:sz w:val="22"/>
          <w:szCs w:val="22"/>
        </w:rPr>
        <w:t xml:space="preserve">Maintenance préventive, corrective et curative ainsi que la gestion de programmation des systèmes de Chauffages, Ventilations et Climatisations des bâtiments (CVC) sur l’ensemble des campus de l’INU Champollion. </w:t>
      </w:r>
    </w:p>
    <w:p w14:paraId="57E870E3" w14:textId="77777777" w:rsidR="009B1CD0" w:rsidRPr="002D40B8" w:rsidRDefault="009B1CD0" w:rsidP="005846FB">
      <w:pPr>
        <w:tabs>
          <w:tab w:val="left" w:pos="426"/>
          <w:tab w:val="left" w:pos="851"/>
        </w:tabs>
        <w:jc w:val="both"/>
        <w:rPr>
          <w:rFonts w:ascii="Arial" w:hAnsi="Arial" w:cs="Arial"/>
          <w:b/>
        </w:rPr>
      </w:pPr>
    </w:p>
    <w:p w14:paraId="23A2CDD6"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37BF4C3B" w14:textId="77777777" w:rsidR="009B1CD0" w:rsidRDefault="009B1CD0" w:rsidP="00934503">
      <w:pPr>
        <w:tabs>
          <w:tab w:val="left" w:pos="426"/>
          <w:tab w:val="left" w:pos="851"/>
        </w:tabs>
        <w:jc w:val="both"/>
        <w:rPr>
          <w:rFonts w:ascii="Arial" w:hAnsi="Arial" w:cs="Arial"/>
        </w:rPr>
      </w:pPr>
    </w:p>
    <w:p w14:paraId="40DC43D5" w14:textId="77777777" w:rsidR="009B1CD0" w:rsidRDefault="005B5327"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138BE">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5D231865" w14:textId="77777777" w:rsidR="009B1CD0" w:rsidRDefault="009B1CD0" w:rsidP="009B45B9">
      <w:pPr>
        <w:tabs>
          <w:tab w:val="left" w:pos="426"/>
          <w:tab w:val="left" w:pos="851"/>
        </w:tabs>
        <w:jc w:val="both"/>
        <w:rPr>
          <w:rFonts w:ascii="Arial" w:hAnsi="Arial" w:cs="Arial"/>
        </w:rPr>
      </w:pPr>
    </w:p>
    <w:p w14:paraId="266BC89D" w14:textId="5A64BBC8" w:rsidR="00B87564" w:rsidRDefault="005B5327"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E138BE">
        <w:fldChar w:fldCharType="separate"/>
      </w:r>
      <w:r>
        <w:fldChar w:fldCharType="end"/>
      </w:r>
      <w:r w:rsidR="009B1CD0">
        <w:rPr>
          <w:rFonts w:ascii="Arial" w:hAnsi="Arial" w:cs="Arial"/>
        </w:rPr>
        <w:tab/>
      </w:r>
      <w:r w:rsidR="00B87564">
        <w:rPr>
          <w:rFonts w:ascii="Arial" w:hAnsi="Arial" w:cs="Arial"/>
        </w:rPr>
        <w:t>au lot n°</w:t>
      </w:r>
      <w:r w:rsidR="000D5316">
        <w:rPr>
          <w:rFonts w:ascii="Arial" w:hAnsi="Arial" w:cs="Arial"/>
        </w:rPr>
        <w:t>2</w:t>
      </w:r>
      <w:r>
        <w:rPr>
          <w:rFonts w:ascii="Arial" w:hAnsi="Arial" w:cs="Arial"/>
        </w:rPr>
        <w:t xml:space="preserve"> </w:t>
      </w:r>
      <w:r w:rsidR="00D82222">
        <w:rPr>
          <w:rFonts w:ascii="Arial" w:hAnsi="Arial" w:cs="Arial"/>
        </w:rPr>
        <w:t>Campus d</w:t>
      </w:r>
      <w:r w:rsidR="000D5316">
        <w:rPr>
          <w:rFonts w:ascii="Arial" w:hAnsi="Arial" w:cs="Arial"/>
        </w:rPr>
        <w:t>e Castres</w:t>
      </w:r>
      <w:r w:rsidR="00B87564">
        <w:rPr>
          <w:rFonts w:ascii="Arial" w:hAnsi="Arial" w:cs="Arial"/>
        </w:rPr>
        <w:t xml:space="preserve">.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0FFBF46C"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5DE4FBF4" w14:textId="77777777" w:rsidR="009B1CD0" w:rsidRDefault="009B1CD0" w:rsidP="00D82222">
      <w:pPr>
        <w:pStyle w:val="fcasegauche"/>
        <w:tabs>
          <w:tab w:val="left" w:pos="851"/>
        </w:tabs>
        <w:spacing w:before="120" w:after="0"/>
        <w:ind w:left="0" w:firstLine="0"/>
        <w:rPr>
          <w:rFonts w:ascii="Arial" w:hAnsi="Arial" w:cs="Arial"/>
          <w:iCs/>
        </w:rPr>
      </w:pPr>
    </w:p>
    <w:p w14:paraId="34A29FC6"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E138BE">
        <w:fldChar w:fldCharType="separate"/>
      </w:r>
      <w:r>
        <w:fldChar w:fldCharType="end"/>
      </w:r>
      <w:r w:rsidR="009B1CD0">
        <w:rPr>
          <w:rFonts w:ascii="Arial" w:hAnsi="Arial" w:cs="Arial"/>
        </w:rPr>
        <w:tab/>
        <w:t>à l’offre de base</w:t>
      </w:r>
      <w:r w:rsidR="004C5755">
        <w:rPr>
          <w:rFonts w:ascii="Arial" w:hAnsi="Arial" w:cs="Arial"/>
        </w:rPr>
        <w:t> ;</w:t>
      </w:r>
    </w:p>
    <w:p w14:paraId="5DD84A7E" w14:textId="77777777" w:rsidR="009B1CD0" w:rsidRDefault="009B1CD0" w:rsidP="005846FB">
      <w:pPr>
        <w:pStyle w:val="fcasegauche"/>
        <w:tabs>
          <w:tab w:val="left" w:pos="851"/>
        </w:tabs>
        <w:spacing w:after="0"/>
        <w:rPr>
          <w:rFonts w:ascii="Arial" w:hAnsi="Arial" w:cs="Arial"/>
        </w:rPr>
      </w:pPr>
    </w:p>
    <w:p w14:paraId="4DAE9C43"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138BE">
        <w:fldChar w:fldCharType="separate"/>
      </w:r>
      <w:r>
        <w:fldChar w:fldCharType="end"/>
      </w:r>
      <w:r w:rsidR="009B1CD0">
        <w:rPr>
          <w:rFonts w:ascii="Arial" w:hAnsi="Arial" w:cs="Arial"/>
        </w:rPr>
        <w:tab/>
        <w:t xml:space="preserve">à la variante suivante : </w:t>
      </w:r>
    </w:p>
    <w:p w14:paraId="4EC25404" w14:textId="77777777" w:rsidR="006B5057" w:rsidRDefault="006B5057" w:rsidP="00D82222">
      <w:pPr>
        <w:pStyle w:val="fcasegauche"/>
        <w:tabs>
          <w:tab w:val="left" w:pos="851"/>
        </w:tabs>
        <w:spacing w:after="0"/>
        <w:ind w:left="0" w:firstLine="0"/>
        <w:rPr>
          <w:rFonts w:ascii="Arial" w:hAnsi="Arial" w:cs="Arial"/>
        </w:rPr>
      </w:pPr>
    </w:p>
    <w:p w14:paraId="101E023C" w14:textId="77777777" w:rsidR="006B5057" w:rsidRDefault="006B5057" w:rsidP="005846FB">
      <w:pPr>
        <w:pStyle w:val="fcasegauche"/>
        <w:tabs>
          <w:tab w:val="left" w:pos="851"/>
        </w:tabs>
        <w:spacing w:after="0"/>
        <w:rPr>
          <w:rFonts w:ascii="Arial" w:hAnsi="Arial" w:cs="Arial"/>
        </w:rPr>
      </w:pPr>
    </w:p>
    <w:p w14:paraId="6A487709"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E138BE">
        <w:fldChar w:fldCharType="separate"/>
      </w:r>
      <w:r>
        <w:fldChar w:fldCharType="end"/>
      </w:r>
      <w:r>
        <w:rPr>
          <w:rFonts w:ascii="Arial" w:hAnsi="Arial" w:cs="Arial"/>
        </w:rPr>
        <w:tab/>
        <w:t xml:space="preserve">avec les prestations supplémentaires suivantes : </w:t>
      </w:r>
    </w:p>
    <w:p w14:paraId="790B79CB" w14:textId="77777777" w:rsidR="006B5057" w:rsidRDefault="006B5057" w:rsidP="005846FB">
      <w:pPr>
        <w:pStyle w:val="fcasegauche"/>
        <w:tabs>
          <w:tab w:val="left" w:pos="851"/>
        </w:tabs>
        <w:spacing w:after="0"/>
        <w:ind w:left="0" w:firstLine="0"/>
        <w:rPr>
          <w:rFonts w:ascii="Arial" w:hAnsi="Arial" w:cs="Arial"/>
        </w:rPr>
      </w:pPr>
    </w:p>
    <w:p w14:paraId="640688E6" w14:textId="77777777" w:rsidR="006B5057" w:rsidRDefault="006B5057" w:rsidP="005846FB">
      <w:pPr>
        <w:pStyle w:val="fcasegauche"/>
        <w:tabs>
          <w:tab w:val="left" w:pos="851"/>
        </w:tabs>
        <w:spacing w:after="0"/>
        <w:ind w:left="0" w:firstLine="0"/>
        <w:rPr>
          <w:rFonts w:ascii="Arial" w:hAnsi="Arial" w:cs="Arial"/>
        </w:rPr>
      </w:pPr>
    </w:p>
    <w:p w14:paraId="69BEDABC"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734BF86" w14:textId="77777777">
        <w:tc>
          <w:tcPr>
            <w:tcW w:w="10277" w:type="dxa"/>
            <w:shd w:val="clear" w:color="auto" w:fill="66CCFF"/>
          </w:tcPr>
          <w:p w14:paraId="59DA4FD0"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2DA42CCE" w14:textId="77777777" w:rsidR="009B1CD0" w:rsidRDefault="009B1CD0" w:rsidP="006C4338">
      <w:pPr>
        <w:tabs>
          <w:tab w:val="left" w:pos="851"/>
        </w:tabs>
      </w:pPr>
    </w:p>
    <w:p w14:paraId="0E57AC5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547C10E0"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6A037D8" w14:textId="77777777" w:rsidR="009B1CD0" w:rsidRDefault="009B1CD0" w:rsidP="005846FB">
      <w:pPr>
        <w:tabs>
          <w:tab w:val="left" w:pos="851"/>
        </w:tabs>
        <w:rPr>
          <w:rFonts w:ascii="Arial" w:hAnsi="Arial" w:cs="Arial"/>
        </w:rPr>
      </w:pPr>
    </w:p>
    <w:p w14:paraId="3B8B2479"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640308FA" w14:textId="355CB902" w:rsidR="009B1CD0" w:rsidRPr="00CD185D" w:rsidRDefault="005B5327"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E138BE">
        <w:fldChar w:fldCharType="separate"/>
      </w:r>
      <w:r>
        <w:fldChar w:fldCharType="end"/>
      </w:r>
      <w:r w:rsidR="009B1CD0">
        <w:rPr>
          <w:rFonts w:ascii="Arial" w:hAnsi="Arial" w:cs="Arial"/>
          <w:lang w:val="en-GB"/>
        </w:rPr>
        <w:t xml:space="preserve"> CCP n°</w:t>
      </w:r>
      <w:r>
        <w:rPr>
          <w:rFonts w:ascii="Arial" w:hAnsi="Arial" w:cs="Arial"/>
          <w:lang w:val="en-GB"/>
        </w:rPr>
        <w:t xml:space="preserve"> </w:t>
      </w:r>
      <w:r w:rsidR="00973AC0">
        <w:rPr>
          <w:rFonts w:ascii="Arial" w:hAnsi="Arial" w:cs="Arial"/>
          <w:lang w:val="en-GB"/>
        </w:rPr>
        <w:t>2025-</w:t>
      </w:r>
      <w:r w:rsidR="00D82222">
        <w:rPr>
          <w:rFonts w:ascii="Arial" w:hAnsi="Arial" w:cs="Arial"/>
          <w:lang w:val="en-GB"/>
        </w:rPr>
        <w:t>3</w:t>
      </w:r>
    </w:p>
    <w:p w14:paraId="637C428C" w14:textId="41324AC8" w:rsidR="009B1CD0" w:rsidRPr="00CD185D" w:rsidRDefault="005B5327"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E138BE">
        <w:fldChar w:fldCharType="separate"/>
      </w:r>
      <w:r>
        <w:fldChar w:fldCharType="end"/>
      </w:r>
      <w:r w:rsidR="009B1CD0">
        <w:rPr>
          <w:rFonts w:ascii="Arial" w:hAnsi="Arial" w:cs="Arial"/>
          <w:lang w:val="en-GB"/>
        </w:rPr>
        <w:t xml:space="preserve"> CCAG :</w:t>
      </w:r>
      <w:r w:rsidR="005C4171">
        <w:rPr>
          <w:rFonts w:ascii="Arial" w:hAnsi="Arial" w:cs="Arial"/>
          <w:lang w:val="en-GB"/>
        </w:rPr>
        <w:t xml:space="preserve"> </w:t>
      </w:r>
      <w:r>
        <w:rPr>
          <w:rFonts w:ascii="Arial" w:hAnsi="Arial" w:cs="Arial"/>
          <w:lang w:val="en-GB"/>
        </w:rPr>
        <w:t>Fournitures courantes et de services (FCS)</w:t>
      </w:r>
    </w:p>
    <w:p w14:paraId="3111EBFF" w14:textId="5C8AD736" w:rsidR="009B1CD0" w:rsidRPr="00CD185D" w:rsidRDefault="00D82222"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E138BE">
        <w:fldChar w:fldCharType="separate"/>
      </w:r>
      <w:r>
        <w:fldChar w:fldCharType="end"/>
      </w:r>
      <w:r w:rsidR="009B1CD0">
        <w:rPr>
          <w:rFonts w:ascii="Arial" w:hAnsi="Arial" w:cs="Arial"/>
          <w:lang w:val="en-GB"/>
        </w:rPr>
        <w:t xml:space="preserve"> CCTP </w:t>
      </w:r>
    </w:p>
    <w:p w14:paraId="17976823" w14:textId="416BB851" w:rsidR="009B1CD0" w:rsidRDefault="005B5327"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138BE">
        <w:fldChar w:fldCharType="separate"/>
      </w:r>
      <w:r>
        <w:fldChar w:fldCharType="end"/>
      </w:r>
      <w:r w:rsidR="009B1CD0">
        <w:rPr>
          <w:rFonts w:ascii="Arial" w:hAnsi="Arial" w:cs="Arial"/>
        </w:rPr>
        <w:t xml:space="preserve"> Autres</w:t>
      </w:r>
      <w:r w:rsidR="006B0D9E">
        <w:rPr>
          <w:rFonts w:ascii="Arial" w:hAnsi="Arial" w:cs="Arial"/>
        </w:rPr>
        <w:t xml:space="preserve"> : </w:t>
      </w:r>
      <w:r w:rsidR="00D82222">
        <w:rPr>
          <w:rFonts w:ascii="Arial" w:hAnsi="Arial" w:cs="Arial"/>
        </w:rPr>
        <w:t xml:space="preserve">Annexes </w:t>
      </w:r>
    </w:p>
    <w:p w14:paraId="2682B9AB" w14:textId="77777777" w:rsidR="009B1CD0" w:rsidRDefault="009B1CD0" w:rsidP="00710FD6">
      <w:pPr>
        <w:tabs>
          <w:tab w:val="left" w:pos="851"/>
        </w:tabs>
        <w:jc w:val="both"/>
        <w:rPr>
          <w:rFonts w:ascii="Arial" w:hAnsi="Arial" w:cs="Arial"/>
        </w:rPr>
      </w:pPr>
    </w:p>
    <w:p w14:paraId="00199C62"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7191051C" w14:textId="77777777" w:rsidR="009B1CD0" w:rsidRDefault="009B1CD0" w:rsidP="0083205E">
      <w:pPr>
        <w:tabs>
          <w:tab w:val="left" w:pos="851"/>
        </w:tabs>
        <w:jc w:val="both"/>
        <w:rPr>
          <w:rFonts w:ascii="Arial" w:hAnsi="Arial" w:cs="Arial"/>
        </w:rPr>
      </w:pPr>
    </w:p>
    <w:p w14:paraId="637DF523"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138BE">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723231D4" w14:textId="77777777" w:rsidR="009B1CD0" w:rsidRDefault="009B1CD0" w:rsidP="0083205E">
      <w:pPr>
        <w:tabs>
          <w:tab w:val="left" w:pos="851"/>
        </w:tabs>
        <w:jc w:val="both"/>
        <w:rPr>
          <w:rFonts w:ascii="Arial" w:hAnsi="Arial" w:cs="Arial"/>
        </w:rPr>
      </w:pPr>
    </w:p>
    <w:p w14:paraId="0AAE845C"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138BE">
        <w:fldChar w:fldCharType="separate"/>
      </w:r>
      <w:r>
        <w:fldChar w:fldCharType="end"/>
      </w:r>
      <w:r w:rsidR="009B1CD0">
        <w:rPr>
          <w:rFonts w:ascii="Arial" w:hAnsi="Arial" w:cs="Arial"/>
        </w:rPr>
        <w:t xml:space="preserve"> s’engage, sur la base de son offre et pour son propre compte ;</w:t>
      </w:r>
    </w:p>
    <w:p w14:paraId="64187817"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C60B4F8" w14:textId="77777777" w:rsidR="009B1CD0" w:rsidRDefault="009B1CD0" w:rsidP="009B45B9">
      <w:pPr>
        <w:tabs>
          <w:tab w:val="left" w:pos="851"/>
        </w:tabs>
        <w:jc w:val="both"/>
        <w:rPr>
          <w:rFonts w:ascii="Arial" w:hAnsi="Arial" w:cs="Arial"/>
        </w:rPr>
      </w:pPr>
    </w:p>
    <w:p w14:paraId="750B338E" w14:textId="77777777" w:rsidR="009B1CD0" w:rsidRDefault="009B1CD0" w:rsidP="009B45B9">
      <w:pPr>
        <w:tabs>
          <w:tab w:val="left" w:pos="851"/>
        </w:tabs>
        <w:jc w:val="both"/>
        <w:rPr>
          <w:rFonts w:ascii="Arial" w:hAnsi="Arial" w:cs="Arial"/>
        </w:rPr>
      </w:pPr>
    </w:p>
    <w:p w14:paraId="49C5C7E5"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138BE">
        <w:fldChar w:fldCharType="separate"/>
      </w:r>
      <w:r>
        <w:fldChar w:fldCharType="end"/>
      </w:r>
      <w:r w:rsidR="009B1CD0">
        <w:rPr>
          <w:rFonts w:ascii="Arial" w:hAnsi="Arial" w:cs="Arial"/>
        </w:rPr>
        <w:t xml:space="preserve"> engage la société ……………………… sur la base de son offre ;</w:t>
      </w:r>
    </w:p>
    <w:p w14:paraId="4392790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539DD67" w14:textId="77777777" w:rsidR="009B1CD0" w:rsidRDefault="009B1CD0" w:rsidP="009B45B9">
      <w:pPr>
        <w:tabs>
          <w:tab w:val="left" w:pos="851"/>
        </w:tabs>
        <w:jc w:val="both"/>
        <w:rPr>
          <w:rFonts w:ascii="Arial" w:hAnsi="Arial" w:cs="Arial"/>
        </w:rPr>
      </w:pPr>
    </w:p>
    <w:p w14:paraId="77EFACC7" w14:textId="77777777" w:rsidR="009B1CD0" w:rsidRDefault="009B1CD0" w:rsidP="009B45B9">
      <w:pPr>
        <w:tabs>
          <w:tab w:val="left" w:pos="851"/>
        </w:tabs>
        <w:jc w:val="both"/>
        <w:rPr>
          <w:rFonts w:ascii="Arial" w:hAnsi="Arial" w:cs="Arial"/>
        </w:rPr>
      </w:pPr>
    </w:p>
    <w:p w14:paraId="40C451DE" w14:textId="77777777" w:rsidR="009B1CD0" w:rsidRDefault="009B1CD0" w:rsidP="009B45B9">
      <w:pPr>
        <w:tabs>
          <w:tab w:val="left" w:pos="851"/>
        </w:tabs>
        <w:jc w:val="both"/>
        <w:rPr>
          <w:rFonts w:ascii="Arial" w:hAnsi="Arial" w:cs="Arial"/>
        </w:rPr>
      </w:pPr>
    </w:p>
    <w:p w14:paraId="468589FD"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138BE">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0C0B8EAC"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26D1535" w14:textId="77777777" w:rsidR="009B1CD0" w:rsidRDefault="009B1CD0" w:rsidP="009B45B9">
      <w:pPr>
        <w:pStyle w:val="fcase1ertab"/>
        <w:tabs>
          <w:tab w:val="left" w:pos="851"/>
        </w:tabs>
        <w:ind w:left="0" w:firstLine="0"/>
        <w:rPr>
          <w:rFonts w:ascii="Arial" w:hAnsi="Arial" w:cs="Arial"/>
        </w:rPr>
      </w:pPr>
    </w:p>
    <w:p w14:paraId="1DD358FD" w14:textId="77777777" w:rsidR="004C5755" w:rsidRDefault="004C5755" w:rsidP="009B45B9">
      <w:pPr>
        <w:pStyle w:val="fcase1ertab"/>
        <w:tabs>
          <w:tab w:val="left" w:pos="851"/>
        </w:tabs>
        <w:ind w:left="0" w:firstLine="0"/>
        <w:rPr>
          <w:rFonts w:ascii="Arial" w:hAnsi="Arial" w:cs="Arial"/>
        </w:rPr>
      </w:pPr>
    </w:p>
    <w:p w14:paraId="3F36AF33" w14:textId="77777777" w:rsidR="006B5057" w:rsidRDefault="006B5057" w:rsidP="009B45B9">
      <w:pPr>
        <w:pStyle w:val="fcase1ertab"/>
        <w:tabs>
          <w:tab w:val="left" w:pos="851"/>
        </w:tabs>
        <w:ind w:left="0" w:firstLine="0"/>
        <w:rPr>
          <w:rFonts w:ascii="Arial" w:hAnsi="Arial" w:cs="Arial"/>
        </w:rPr>
      </w:pPr>
    </w:p>
    <w:p w14:paraId="2FEC0215"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0C18AF35"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E138BE">
        <w:fldChar w:fldCharType="separate"/>
      </w:r>
      <w:r>
        <w:fldChar w:fldCharType="end"/>
      </w:r>
      <w:r w:rsidR="009B1CD0">
        <w:rPr>
          <w:rFonts w:ascii="Arial" w:hAnsi="Arial" w:cs="Arial"/>
        </w:rPr>
        <w:t xml:space="preserve"> aux prix indiqués ci-dessous ;</w:t>
      </w:r>
    </w:p>
    <w:p w14:paraId="2A0633FC"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E138BE">
        <w:fldChar w:fldCharType="separate"/>
      </w:r>
      <w:r>
        <w:fldChar w:fldCharType="end"/>
      </w:r>
      <w:r w:rsidR="009B1CD0">
        <w:t xml:space="preserve"> Taux de la TVA : </w:t>
      </w:r>
    </w:p>
    <w:p w14:paraId="4B051912"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E138BE">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1D9FAF2B"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120FC01E"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0149FAEC"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138BE">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0E2BCFCF"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41CFE1C9"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lastRenderedPageBreak/>
        <w:t>Montant TTC arrêté en lettres à : ………………………………………………………………………………………..</w:t>
      </w:r>
    </w:p>
    <w:p w14:paraId="5F15BA17" w14:textId="77777777" w:rsidR="009B1CD0" w:rsidRDefault="009B1CD0" w:rsidP="004C5755">
      <w:pPr>
        <w:pStyle w:val="fcase1ertab"/>
        <w:spacing w:before="120"/>
        <w:ind w:left="567" w:firstLine="0"/>
      </w:pPr>
      <w:r>
        <w:rPr>
          <w:rFonts w:ascii="Arial" w:hAnsi="Arial" w:cs="Arial"/>
          <w:u w:val="single"/>
        </w:rPr>
        <w:t>OU</w:t>
      </w:r>
    </w:p>
    <w:p w14:paraId="1F362769" w14:textId="31CD5B0F" w:rsidR="002C2CA3" w:rsidRDefault="005B5327" w:rsidP="00D82222">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E138BE">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r>
        <w:rPr>
          <w:rFonts w:ascii="Arial" w:hAnsi="Arial" w:cs="Arial"/>
        </w:rPr>
        <w:t xml:space="preserve"> (annexe 1)</w:t>
      </w:r>
      <w:r w:rsidR="009B1CD0">
        <w:rPr>
          <w:rFonts w:ascii="Arial" w:hAnsi="Arial" w:cs="Arial"/>
        </w:rPr>
        <w:t>.</w:t>
      </w:r>
    </w:p>
    <w:p w14:paraId="7B92AB8D"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4CC3A35"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9E1D200" w14:textId="77777777" w:rsidR="00036500" w:rsidRDefault="00036500" w:rsidP="009B45B9">
      <w:pPr>
        <w:tabs>
          <w:tab w:val="left" w:pos="851"/>
          <w:tab w:val="left" w:pos="6237"/>
        </w:tabs>
        <w:rPr>
          <w:rFonts w:ascii="Arial" w:hAnsi="Arial" w:cs="Arial"/>
          <w:i/>
          <w:iCs/>
          <w:sz w:val="18"/>
          <w:szCs w:val="18"/>
        </w:rPr>
      </w:pPr>
    </w:p>
    <w:p w14:paraId="17424689"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498A4E6"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EFAEF0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138B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138BE">
        <w:fldChar w:fldCharType="separate"/>
      </w:r>
      <w:r>
        <w:fldChar w:fldCharType="end"/>
      </w:r>
      <w:r>
        <w:rPr>
          <w:rFonts w:ascii="Arial" w:hAnsi="Arial" w:cs="Arial"/>
          <w:iCs/>
        </w:rPr>
        <w:t xml:space="preserve"> </w:t>
      </w:r>
      <w:r>
        <w:rPr>
          <w:rFonts w:ascii="Arial" w:hAnsi="Arial" w:cs="Arial"/>
        </w:rPr>
        <w:t>solidaire</w:t>
      </w:r>
    </w:p>
    <w:p w14:paraId="0BB1F4AF"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BA35308"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504961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BFE08B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A1BFC2"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7463670"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5E11DF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3B54CC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D4F0CF1"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B03844"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F6B63D0"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7B5054D" w14:textId="77777777">
        <w:trPr>
          <w:trHeight w:val="1021"/>
        </w:trPr>
        <w:tc>
          <w:tcPr>
            <w:tcW w:w="4503" w:type="dxa"/>
            <w:tcBorders>
              <w:top w:val="single" w:sz="4" w:space="0" w:color="000000"/>
              <w:left w:val="single" w:sz="4" w:space="0" w:color="000000"/>
            </w:tcBorders>
            <w:shd w:val="clear" w:color="auto" w:fill="CCFFFF"/>
          </w:tcPr>
          <w:p w14:paraId="3847933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CE7F3A2"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97A6657" w14:textId="77777777" w:rsidR="009B1CD0" w:rsidRDefault="009B1CD0" w:rsidP="006F3DF9">
            <w:pPr>
              <w:tabs>
                <w:tab w:val="left" w:pos="851"/>
              </w:tabs>
              <w:snapToGrid w:val="0"/>
              <w:jc w:val="both"/>
              <w:rPr>
                <w:rFonts w:ascii="Arial" w:hAnsi="Arial" w:cs="Arial"/>
              </w:rPr>
            </w:pPr>
          </w:p>
        </w:tc>
      </w:tr>
      <w:tr w:rsidR="009B1CD0" w14:paraId="6BF13B8D" w14:textId="77777777">
        <w:trPr>
          <w:trHeight w:val="1021"/>
        </w:trPr>
        <w:tc>
          <w:tcPr>
            <w:tcW w:w="4503" w:type="dxa"/>
            <w:tcBorders>
              <w:left w:val="single" w:sz="4" w:space="0" w:color="000000"/>
            </w:tcBorders>
            <w:shd w:val="clear" w:color="auto" w:fill="auto"/>
          </w:tcPr>
          <w:p w14:paraId="069931D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E18E66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C4C088F" w14:textId="77777777" w:rsidR="009B1CD0" w:rsidRDefault="009B1CD0" w:rsidP="006F3DF9">
            <w:pPr>
              <w:tabs>
                <w:tab w:val="left" w:pos="851"/>
              </w:tabs>
              <w:snapToGrid w:val="0"/>
              <w:jc w:val="both"/>
              <w:rPr>
                <w:rFonts w:ascii="Arial" w:hAnsi="Arial" w:cs="Arial"/>
              </w:rPr>
            </w:pPr>
          </w:p>
        </w:tc>
      </w:tr>
      <w:tr w:rsidR="009B1CD0" w14:paraId="17A11770" w14:textId="77777777">
        <w:trPr>
          <w:trHeight w:val="1021"/>
        </w:trPr>
        <w:tc>
          <w:tcPr>
            <w:tcW w:w="4503" w:type="dxa"/>
            <w:tcBorders>
              <w:left w:val="single" w:sz="4" w:space="0" w:color="000000"/>
              <w:bottom w:val="single" w:sz="4" w:space="0" w:color="000000"/>
            </w:tcBorders>
            <w:shd w:val="clear" w:color="auto" w:fill="CCFFFF"/>
          </w:tcPr>
          <w:p w14:paraId="208675C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160256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0870A40" w14:textId="77777777" w:rsidR="009B1CD0" w:rsidRDefault="009B1CD0" w:rsidP="006F3DF9">
            <w:pPr>
              <w:tabs>
                <w:tab w:val="left" w:pos="851"/>
              </w:tabs>
              <w:snapToGrid w:val="0"/>
              <w:jc w:val="both"/>
              <w:rPr>
                <w:rFonts w:ascii="Arial" w:hAnsi="Arial" w:cs="Arial"/>
              </w:rPr>
            </w:pPr>
          </w:p>
        </w:tc>
      </w:tr>
    </w:tbl>
    <w:p w14:paraId="1A0CE387" w14:textId="77777777" w:rsidR="009B1CD0" w:rsidRDefault="009B1CD0" w:rsidP="006C4338">
      <w:pPr>
        <w:tabs>
          <w:tab w:val="left" w:pos="851"/>
          <w:tab w:val="left" w:pos="6237"/>
        </w:tabs>
      </w:pPr>
    </w:p>
    <w:p w14:paraId="7B818296" w14:textId="77777777" w:rsidR="009B1CD0" w:rsidRDefault="009B1CD0" w:rsidP="006C4338">
      <w:pPr>
        <w:pStyle w:val="fcasegauche"/>
        <w:tabs>
          <w:tab w:val="left" w:pos="851"/>
        </w:tabs>
        <w:spacing w:after="0"/>
        <w:ind w:left="0" w:firstLine="0"/>
        <w:rPr>
          <w:rFonts w:ascii="Arial" w:hAnsi="Arial" w:cs="Arial"/>
          <w:bCs/>
          <w:iCs/>
        </w:rPr>
      </w:pPr>
    </w:p>
    <w:p w14:paraId="327BBED0"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053F10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F526D9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843F23B"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41B0A53D"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0BFECE7"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DF0284B"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1469EF0"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5D4C20EC"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4C97DF5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960E69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57C5AE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EB8DEA2"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5"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6"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du décret n° 2016-361</w:t>
      </w:r>
      <w:r>
        <w:rPr>
          <w:rFonts w:ascii="Arial" w:hAnsi="Arial" w:cs="Arial"/>
          <w:i/>
          <w:sz w:val="18"/>
          <w:szCs w:val="18"/>
        </w:rPr>
        <w:t>)</w:t>
      </w:r>
    </w:p>
    <w:p w14:paraId="7541D0F4" w14:textId="77777777" w:rsidR="009B1CD0" w:rsidRDefault="009B1CD0" w:rsidP="00934503">
      <w:pPr>
        <w:tabs>
          <w:tab w:val="left" w:pos="426"/>
          <w:tab w:val="left" w:pos="851"/>
        </w:tabs>
        <w:rPr>
          <w:rFonts w:ascii="Arial" w:hAnsi="Arial" w:cs="Arial"/>
          <w:b/>
        </w:rPr>
      </w:pPr>
    </w:p>
    <w:p w14:paraId="78FA1440"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138BE">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138BE">
        <w:fldChar w:fldCharType="separate"/>
      </w:r>
      <w:r w:rsidR="007D7A65">
        <w:fldChar w:fldCharType="end"/>
      </w:r>
      <w:r>
        <w:tab/>
      </w:r>
      <w:r w:rsidR="009D661E">
        <w:t>Oui</w:t>
      </w:r>
    </w:p>
    <w:p w14:paraId="2CE7E5F2"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576D30C8" w14:textId="77777777" w:rsidR="009B1CD0" w:rsidRDefault="009B1CD0" w:rsidP="009B45B9">
      <w:pPr>
        <w:tabs>
          <w:tab w:val="left" w:pos="426"/>
          <w:tab w:val="left" w:pos="851"/>
        </w:tabs>
        <w:jc w:val="both"/>
        <w:rPr>
          <w:rFonts w:ascii="Arial" w:hAnsi="Arial" w:cs="Arial"/>
          <w:b/>
        </w:rPr>
      </w:pPr>
    </w:p>
    <w:p w14:paraId="12F54785" w14:textId="77777777" w:rsidR="009B1CD0" w:rsidRDefault="009B1CD0" w:rsidP="009B45B9">
      <w:pPr>
        <w:tabs>
          <w:tab w:val="left" w:pos="426"/>
          <w:tab w:val="left" w:pos="851"/>
        </w:tabs>
        <w:jc w:val="both"/>
        <w:rPr>
          <w:rFonts w:ascii="Arial" w:hAnsi="Arial" w:cs="Arial"/>
          <w:b/>
        </w:rPr>
      </w:pPr>
    </w:p>
    <w:p w14:paraId="66C56B24"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3EAC3C43" w14:textId="77777777" w:rsidR="009B1CD0" w:rsidRDefault="009B1CD0" w:rsidP="009B45B9">
      <w:pPr>
        <w:tabs>
          <w:tab w:val="left" w:pos="576"/>
          <w:tab w:val="left" w:pos="851"/>
        </w:tabs>
        <w:jc w:val="both"/>
        <w:rPr>
          <w:rFonts w:ascii="Arial" w:hAnsi="Arial" w:cs="Arial"/>
        </w:rPr>
      </w:pPr>
    </w:p>
    <w:p w14:paraId="7090BDAA"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5B5327">
        <w:rPr>
          <w:rFonts w:ascii="Arial" w:hAnsi="Arial" w:cs="Arial"/>
        </w:rPr>
        <w:t>12</w:t>
      </w:r>
      <w:r>
        <w:rPr>
          <w:rFonts w:ascii="Arial" w:hAnsi="Arial" w:cs="Arial"/>
        </w:rPr>
        <w:t>.................mois ou ………………… jours à compter de :</w:t>
      </w:r>
    </w:p>
    <w:p w14:paraId="7BC90F1A" w14:textId="77777777" w:rsidR="009B1CD0" w:rsidRDefault="009B1CD0" w:rsidP="009B45B9">
      <w:pPr>
        <w:tabs>
          <w:tab w:val="left" w:pos="851"/>
        </w:tabs>
      </w:pPr>
      <w:r>
        <w:rPr>
          <w:rFonts w:ascii="Arial" w:hAnsi="Arial" w:cs="Arial"/>
          <w:i/>
          <w:sz w:val="18"/>
          <w:szCs w:val="18"/>
        </w:rPr>
        <w:t>(Cocher la case correspondante.)</w:t>
      </w:r>
    </w:p>
    <w:p w14:paraId="6B554B75"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E138BE">
        <w:fldChar w:fldCharType="separate"/>
      </w:r>
      <w:r w:rsidR="007D7A65">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423CC0D0"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E138BE">
        <w:fldChar w:fldCharType="separate"/>
      </w:r>
      <w:r w:rsidR="007D7A65">
        <w:fldChar w:fldCharType="end"/>
      </w:r>
      <w:r w:rsidR="009B1CD0">
        <w:rPr>
          <w:rFonts w:ascii="Arial" w:hAnsi="Arial" w:cs="Arial"/>
        </w:rPr>
        <w:tab/>
        <w:t>la date de notification de l’ordre de service ;</w:t>
      </w:r>
    </w:p>
    <w:p w14:paraId="2FBDC866" w14:textId="77777777" w:rsidR="009B1CD0" w:rsidRDefault="00844DAA" w:rsidP="009B45B9">
      <w:pPr>
        <w:tabs>
          <w:tab w:val="left" w:pos="851"/>
        </w:tabs>
        <w:spacing w:before="120"/>
        <w:ind w:left="1134" w:hanging="567"/>
        <w:jc w:val="both"/>
        <w:rPr>
          <w:rFonts w:ascii="Arial" w:hAnsi="Arial" w:cs="Arial"/>
          <w:b/>
        </w:rPr>
      </w:pPr>
      <w:r>
        <w:tab/>
      </w:r>
      <w:r w:rsidR="005B5327">
        <w:fldChar w:fldCharType="begin">
          <w:ffData>
            <w:name w:val=""/>
            <w:enabled/>
            <w:calcOnExit w:val="0"/>
            <w:checkBox>
              <w:size w:val="20"/>
              <w:default w:val="1"/>
            </w:checkBox>
          </w:ffData>
        </w:fldChar>
      </w:r>
      <w:r w:rsidR="005B5327">
        <w:instrText xml:space="preserve"> FORMCHECKBOX </w:instrText>
      </w:r>
      <w:r w:rsidR="00E138BE">
        <w:fldChar w:fldCharType="separate"/>
      </w:r>
      <w:r w:rsidR="005B5327">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1EBDCCEB" w14:textId="77777777" w:rsidR="009B1CD0" w:rsidRDefault="009B1CD0" w:rsidP="009B45B9">
      <w:pPr>
        <w:tabs>
          <w:tab w:val="left" w:pos="426"/>
          <w:tab w:val="left" w:pos="851"/>
        </w:tabs>
        <w:jc w:val="both"/>
        <w:rPr>
          <w:rFonts w:ascii="Arial" w:hAnsi="Arial" w:cs="Arial"/>
          <w:b/>
        </w:rPr>
      </w:pPr>
    </w:p>
    <w:p w14:paraId="726B215E"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lastRenderedPageBreak/>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E138BE">
        <w:fldChar w:fldCharType="separate"/>
      </w:r>
      <w:r w:rsidR="007D7A65">
        <w:fldChar w:fldCharType="end"/>
      </w:r>
      <w:r>
        <w:tab/>
      </w:r>
      <w:r w:rsidR="009D661E">
        <w:t>Non</w:t>
      </w:r>
      <w:r>
        <w:tab/>
      </w:r>
      <w:r>
        <w:tab/>
      </w:r>
      <w:r>
        <w:tab/>
      </w:r>
      <w:r w:rsidR="005B5327">
        <w:fldChar w:fldCharType="begin">
          <w:ffData>
            <w:name w:val=""/>
            <w:enabled/>
            <w:calcOnExit w:val="0"/>
            <w:checkBox>
              <w:size w:val="20"/>
              <w:default w:val="1"/>
            </w:checkBox>
          </w:ffData>
        </w:fldChar>
      </w:r>
      <w:r w:rsidR="005B5327">
        <w:instrText xml:space="preserve"> FORMCHECKBOX </w:instrText>
      </w:r>
      <w:r w:rsidR="00E138BE">
        <w:fldChar w:fldCharType="separate"/>
      </w:r>
      <w:r w:rsidR="005B5327">
        <w:fldChar w:fldCharType="end"/>
      </w:r>
      <w:r>
        <w:tab/>
      </w:r>
      <w:r w:rsidR="009D661E">
        <w:t>Oui</w:t>
      </w:r>
    </w:p>
    <w:p w14:paraId="12EC16BA"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6308F8D" w14:textId="77777777" w:rsidR="009B1CD0" w:rsidRDefault="009B1CD0" w:rsidP="009B45B9">
      <w:pPr>
        <w:tabs>
          <w:tab w:val="left" w:pos="426"/>
          <w:tab w:val="left" w:pos="851"/>
        </w:tabs>
        <w:jc w:val="both"/>
        <w:rPr>
          <w:rFonts w:ascii="Arial" w:hAnsi="Arial" w:cs="Arial"/>
        </w:rPr>
      </w:pPr>
    </w:p>
    <w:p w14:paraId="0FFFCD9F"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6380057B"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973AC0">
        <w:rPr>
          <w:rFonts w:ascii="Arial" w:hAnsi="Arial" w:cs="Arial"/>
        </w:rPr>
        <w:t>3</w:t>
      </w:r>
      <w:r>
        <w:rPr>
          <w:rFonts w:ascii="Arial" w:hAnsi="Arial" w:cs="Arial"/>
        </w:rPr>
        <w:t>.............</w:t>
      </w:r>
    </w:p>
    <w:p w14:paraId="7B45BA1D" w14:textId="01482056" w:rsidR="005D2B90" w:rsidRPr="00D82222" w:rsidRDefault="009B1CD0" w:rsidP="00D82222">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5B5327">
        <w:rPr>
          <w:rFonts w:ascii="Arial" w:hAnsi="Arial" w:cs="Arial"/>
        </w:rPr>
        <w:t>12 mois</w:t>
      </w:r>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A07EF7B" w14:textId="77777777">
        <w:tc>
          <w:tcPr>
            <w:tcW w:w="10419" w:type="dxa"/>
            <w:shd w:val="clear" w:color="auto" w:fill="66CCFF"/>
          </w:tcPr>
          <w:p w14:paraId="3D01D2FC"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6D7B04AB" w14:textId="77777777" w:rsidR="009B1CD0" w:rsidRDefault="009B1CD0" w:rsidP="006C4338">
      <w:pPr>
        <w:tabs>
          <w:tab w:val="left" w:pos="851"/>
        </w:tabs>
        <w:jc w:val="both"/>
      </w:pPr>
    </w:p>
    <w:p w14:paraId="236EFCCC"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73E4EE81" w14:textId="77777777" w:rsidR="005824AE" w:rsidRDefault="005824AE" w:rsidP="006C4338">
      <w:pPr>
        <w:tabs>
          <w:tab w:val="left" w:pos="851"/>
        </w:tabs>
        <w:jc w:val="both"/>
      </w:pPr>
    </w:p>
    <w:p w14:paraId="309EC73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564E8371"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705650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D1571C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ABB8097"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64106C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D1B8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0A96663"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501A1B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AA60A8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EEDB79A" w14:textId="77777777" w:rsidR="00332B12" w:rsidRDefault="00332B12" w:rsidP="00B054DA">
            <w:pPr>
              <w:tabs>
                <w:tab w:val="left" w:pos="851"/>
              </w:tabs>
              <w:snapToGrid w:val="0"/>
              <w:jc w:val="both"/>
              <w:rPr>
                <w:rFonts w:ascii="Arial" w:hAnsi="Arial" w:cs="Arial"/>
                <w:b/>
                <w:bCs/>
              </w:rPr>
            </w:pPr>
          </w:p>
        </w:tc>
      </w:tr>
    </w:tbl>
    <w:p w14:paraId="5DC9BCD4"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B585BFD" w14:textId="77777777" w:rsidR="00D82222" w:rsidRDefault="00D82222" w:rsidP="00332B12">
      <w:pPr>
        <w:pStyle w:val="fcase1ertab"/>
        <w:tabs>
          <w:tab w:val="left" w:pos="851"/>
        </w:tabs>
        <w:ind w:left="0" w:firstLine="0"/>
        <w:rPr>
          <w:rFonts w:ascii="Arial" w:hAnsi="Arial" w:cs="Arial"/>
          <w:b/>
          <w:sz w:val="22"/>
          <w:szCs w:val="22"/>
        </w:rPr>
      </w:pPr>
    </w:p>
    <w:p w14:paraId="1F5DFB31" w14:textId="032A5DA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737A4909" w14:textId="77777777" w:rsidR="00332B12" w:rsidRDefault="00332B12" w:rsidP="006C4338">
      <w:pPr>
        <w:tabs>
          <w:tab w:val="left" w:pos="851"/>
        </w:tabs>
        <w:jc w:val="both"/>
      </w:pPr>
    </w:p>
    <w:p w14:paraId="3550CDFD"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7"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8"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7FB362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596ECD" w14:textId="77777777" w:rsidR="009B1CD0" w:rsidRDefault="009B1CD0" w:rsidP="005846FB">
      <w:pPr>
        <w:tabs>
          <w:tab w:val="left" w:pos="851"/>
        </w:tabs>
        <w:rPr>
          <w:rFonts w:ascii="Arial" w:hAnsi="Arial" w:cs="Arial"/>
        </w:rPr>
      </w:pPr>
    </w:p>
    <w:p w14:paraId="30FC9966" w14:textId="77777777" w:rsidR="00036500" w:rsidRDefault="00036500" w:rsidP="005846FB">
      <w:pPr>
        <w:tabs>
          <w:tab w:val="left" w:pos="851"/>
        </w:tabs>
        <w:rPr>
          <w:rFonts w:ascii="Arial" w:hAnsi="Arial" w:cs="Arial"/>
        </w:rPr>
      </w:pPr>
    </w:p>
    <w:p w14:paraId="65959952"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727D2A1"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DC83D4A"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138B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138BE">
        <w:fldChar w:fldCharType="separate"/>
      </w:r>
      <w:r>
        <w:fldChar w:fldCharType="end"/>
      </w:r>
      <w:r>
        <w:rPr>
          <w:rFonts w:ascii="Arial" w:hAnsi="Arial" w:cs="Arial"/>
          <w:iCs/>
        </w:rPr>
        <w:t xml:space="preserve"> </w:t>
      </w:r>
      <w:r>
        <w:rPr>
          <w:rFonts w:ascii="Arial" w:hAnsi="Arial" w:cs="Arial"/>
        </w:rPr>
        <w:t>solidaire</w:t>
      </w:r>
    </w:p>
    <w:p w14:paraId="55E3E858" w14:textId="77777777" w:rsidR="009B1CD0" w:rsidRDefault="009B1CD0" w:rsidP="0083205E">
      <w:pPr>
        <w:tabs>
          <w:tab w:val="left" w:pos="851"/>
        </w:tabs>
        <w:rPr>
          <w:rFonts w:ascii="Arial" w:hAnsi="Arial" w:cs="Arial"/>
        </w:rPr>
      </w:pPr>
    </w:p>
    <w:p w14:paraId="2355551B" w14:textId="77777777" w:rsidR="001C733C" w:rsidRDefault="001C733C" w:rsidP="00CD46CC">
      <w:pPr>
        <w:tabs>
          <w:tab w:val="left" w:pos="851"/>
        </w:tabs>
        <w:rPr>
          <w:rFonts w:ascii="Arial" w:hAnsi="Arial" w:cs="Arial"/>
        </w:rPr>
      </w:pPr>
    </w:p>
    <w:p w14:paraId="1BAEBE2F"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138B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9C2CE98"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17C5590"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9EB65ED"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138BE">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6B23586"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DBC3C69" w14:textId="77777777" w:rsidR="002904AF" w:rsidRDefault="002904AF" w:rsidP="001C733C">
      <w:pPr>
        <w:tabs>
          <w:tab w:val="left" w:pos="851"/>
        </w:tabs>
        <w:rPr>
          <w:rFonts w:ascii="Arial" w:hAnsi="Arial" w:cs="Arial"/>
        </w:rPr>
      </w:pPr>
    </w:p>
    <w:p w14:paraId="09663CBF"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138BE">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3235327F"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3DDEF413" w14:textId="77777777" w:rsidR="002904AF" w:rsidRDefault="002904AF" w:rsidP="002904AF">
      <w:pPr>
        <w:tabs>
          <w:tab w:val="left" w:pos="851"/>
        </w:tabs>
        <w:rPr>
          <w:rFonts w:ascii="Arial" w:hAnsi="Arial" w:cs="Arial"/>
          <w:iCs/>
        </w:rPr>
      </w:pPr>
    </w:p>
    <w:p w14:paraId="2D4650C0"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138BE">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7D94930A"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7D9D6CD" w14:textId="77777777" w:rsidR="002904AF" w:rsidRDefault="002904AF" w:rsidP="002904AF">
      <w:pPr>
        <w:tabs>
          <w:tab w:val="left" w:pos="851"/>
        </w:tabs>
        <w:ind w:left="1134" w:hanging="850"/>
        <w:rPr>
          <w:rFonts w:ascii="Arial" w:hAnsi="Arial" w:cs="Arial"/>
          <w:i/>
          <w:sz w:val="18"/>
          <w:szCs w:val="18"/>
        </w:rPr>
      </w:pPr>
    </w:p>
    <w:p w14:paraId="0B124D2B" w14:textId="77777777" w:rsidR="001C733C" w:rsidRDefault="001C733C" w:rsidP="001C733C">
      <w:pPr>
        <w:tabs>
          <w:tab w:val="left" w:pos="851"/>
        </w:tabs>
        <w:rPr>
          <w:rFonts w:ascii="Arial" w:hAnsi="Arial" w:cs="Arial"/>
          <w:i/>
          <w:sz w:val="18"/>
          <w:szCs w:val="18"/>
        </w:rPr>
      </w:pPr>
    </w:p>
    <w:p w14:paraId="5827242A"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138B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0A34C47"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3B224A6" w14:textId="77777777" w:rsidR="00036500" w:rsidRDefault="00036500" w:rsidP="005846FB">
      <w:pPr>
        <w:tabs>
          <w:tab w:val="left" w:pos="851"/>
        </w:tabs>
        <w:rPr>
          <w:rFonts w:ascii="Arial" w:hAnsi="Arial" w:cs="Arial"/>
        </w:rPr>
      </w:pPr>
    </w:p>
    <w:p w14:paraId="2434BAAA"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138BE">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15E9D4BE" w14:textId="77777777" w:rsidR="00AE7831" w:rsidRDefault="00AE7831" w:rsidP="009B45B9">
      <w:pPr>
        <w:tabs>
          <w:tab w:val="left" w:pos="851"/>
        </w:tabs>
        <w:ind w:left="1701" w:hanging="850"/>
        <w:jc w:val="both"/>
      </w:pPr>
    </w:p>
    <w:p w14:paraId="46932D5A"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138BE">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173FB59B" w14:textId="77777777" w:rsidR="00036500" w:rsidRDefault="00036500" w:rsidP="006C4338">
      <w:pPr>
        <w:tabs>
          <w:tab w:val="left" w:pos="851"/>
        </w:tabs>
        <w:rPr>
          <w:rFonts w:ascii="Arial" w:hAnsi="Arial" w:cs="Arial"/>
          <w:iCs/>
        </w:rPr>
      </w:pPr>
    </w:p>
    <w:p w14:paraId="0226C1F8"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138BE">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23EC0596"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lastRenderedPageBreak/>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AF8FC80" w14:textId="77777777" w:rsidR="00D82222" w:rsidRDefault="00D82222" w:rsidP="009B45B9">
      <w:pPr>
        <w:tabs>
          <w:tab w:val="left" w:pos="851"/>
        </w:tabs>
        <w:ind w:left="1134" w:hanging="850"/>
        <w:rPr>
          <w:rFonts w:ascii="Arial" w:hAnsi="Arial" w:cs="Arial"/>
          <w:i/>
          <w:sz w:val="18"/>
          <w:szCs w:val="18"/>
        </w:rPr>
      </w:pPr>
    </w:p>
    <w:p w14:paraId="26940C07" w14:textId="77777777" w:rsidR="00D82222" w:rsidRDefault="00D82222" w:rsidP="009B45B9">
      <w:pPr>
        <w:tabs>
          <w:tab w:val="left" w:pos="851"/>
        </w:tabs>
        <w:ind w:left="1134" w:hanging="850"/>
        <w:rPr>
          <w:rFonts w:ascii="Arial" w:hAnsi="Arial" w:cs="Arial"/>
          <w:i/>
          <w:sz w:val="18"/>
          <w:szCs w:val="18"/>
        </w:rPr>
      </w:pPr>
    </w:p>
    <w:p w14:paraId="058BB325" w14:textId="77777777" w:rsidR="00D82222" w:rsidRDefault="00D82222" w:rsidP="009B45B9">
      <w:pPr>
        <w:tabs>
          <w:tab w:val="left" w:pos="851"/>
        </w:tabs>
        <w:ind w:left="1134" w:hanging="850"/>
        <w:rPr>
          <w:rFonts w:ascii="Arial" w:hAnsi="Arial" w:cs="Arial"/>
          <w:i/>
          <w:sz w:val="18"/>
          <w:szCs w:val="18"/>
        </w:rPr>
      </w:pPr>
    </w:p>
    <w:p w14:paraId="331FBFEC" w14:textId="77777777" w:rsidR="00D82222" w:rsidRDefault="00D82222" w:rsidP="009B45B9">
      <w:pPr>
        <w:tabs>
          <w:tab w:val="left" w:pos="851"/>
        </w:tabs>
        <w:ind w:left="1134" w:hanging="850"/>
        <w:rPr>
          <w:rFonts w:ascii="Arial" w:hAnsi="Arial" w:cs="Arial"/>
          <w:i/>
          <w:sz w:val="18"/>
          <w:szCs w:val="18"/>
        </w:rPr>
      </w:pPr>
    </w:p>
    <w:p w14:paraId="34AA7A26" w14:textId="77777777" w:rsidR="00D82222" w:rsidRDefault="00D82222" w:rsidP="009B45B9">
      <w:pPr>
        <w:tabs>
          <w:tab w:val="left" w:pos="851"/>
        </w:tabs>
        <w:ind w:left="1134" w:hanging="850"/>
        <w:rPr>
          <w:rFonts w:ascii="Arial" w:hAnsi="Arial" w:cs="Arial"/>
          <w:i/>
          <w:sz w:val="18"/>
          <w:szCs w:val="18"/>
        </w:rPr>
      </w:pPr>
    </w:p>
    <w:p w14:paraId="6DF40EA9" w14:textId="77777777" w:rsidR="00D82222" w:rsidRDefault="00D82222" w:rsidP="009B45B9">
      <w:pPr>
        <w:tabs>
          <w:tab w:val="left" w:pos="851"/>
        </w:tabs>
        <w:ind w:left="1134" w:hanging="850"/>
        <w:rPr>
          <w:rFonts w:ascii="Arial" w:hAnsi="Arial" w:cs="Arial"/>
          <w:i/>
          <w:sz w:val="18"/>
          <w:szCs w:val="18"/>
        </w:rPr>
      </w:pPr>
    </w:p>
    <w:p w14:paraId="1D9BE13A" w14:textId="77777777" w:rsidR="00D82222" w:rsidRDefault="00D82222" w:rsidP="009B45B9">
      <w:pPr>
        <w:tabs>
          <w:tab w:val="left" w:pos="851"/>
        </w:tabs>
        <w:ind w:left="1134" w:hanging="850"/>
        <w:rPr>
          <w:rFonts w:ascii="Arial" w:hAnsi="Arial" w:cs="Arial"/>
          <w:i/>
          <w:sz w:val="18"/>
          <w:szCs w:val="18"/>
        </w:rPr>
      </w:pPr>
    </w:p>
    <w:p w14:paraId="55A6C258" w14:textId="77777777" w:rsidR="00D82222" w:rsidRDefault="00D82222" w:rsidP="009B45B9">
      <w:pPr>
        <w:tabs>
          <w:tab w:val="left" w:pos="851"/>
        </w:tabs>
        <w:ind w:left="1134" w:hanging="850"/>
        <w:rPr>
          <w:rFonts w:ascii="Arial" w:hAnsi="Arial" w:cs="Arial"/>
        </w:rPr>
      </w:pPr>
    </w:p>
    <w:p w14:paraId="309F11B4"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0F1BBD7E"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176F86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C25B68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DD9459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EBFA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5D9568E" w14:textId="77777777" w:rsidTr="00B054DA">
        <w:trPr>
          <w:trHeight w:val="1021"/>
        </w:trPr>
        <w:tc>
          <w:tcPr>
            <w:tcW w:w="4644" w:type="dxa"/>
            <w:tcBorders>
              <w:top w:val="single" w:sz="4" w:space="0" w:color="000000"/>
              <w:left w:val="single" w:sz="4" w:space="0" w:color="000000"/>
            </w:tcBorders>
            <w:shd w:val="clear" w:color="auto" w:fill="CCFFFF"/>
          </w:tcPr>
          <w:p w14:paraId="3641515B"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2DAEDF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3E7273F" w14:textId="77777777" w:rsidR="00332B12" w:rsidRDefault="00332B12" w:rsidP="00B054DA">
            <w:pPr>
              <w:tabs>
                <w:tab w:val="left" w:pos="851"/>
              </w:tabs>
              <w:snapToGrid w:val="0"/>
              <w:jc w:val="both"/>
              <w:rPr>
                <w:rFonts w:ascii="Arial" w:hAnsi="Arial" w:cs="Arial"/>
                <w:b/>
                <w:bCs/>
              </w:rPr>
            </w:pPr>
          </w:p>
        </w:tc>
      </w:tr>
      <w:tr w:rsidR="00332B12" w14:paraId="76E7E02F" w14:textId="77777777" w:rsidTr="00B054DA">
        <w:trPr>
          <w:trHeight w:val="1021"/>
        </w:trPr>
        <w:tc>
          <w:tcPr>
            <w:tcW w:w="4644" w:type="dxa"/>
            <w:tcBorders>
              <w:left w:val="single" w:sz="4" w:space="0" w:color="000000"/>
            </w:tcBorders>
            <w:shd w:val="clear" w:color="auto" w:fill="auto"/>
          </w:tcPr>
          <w:p w14:paraId="2DDA7F0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248B3C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A256030" w14:textId="77777777" w:rsidR="00332B12" w:rsidRDefault="00332B12" w:rsidP="00B054DA">
            <w:pPr>
              <w:tabs>
                <w:tab w:val="left" w:pos="851"/>
              </w:tabs>
              <w:snapToGrid w:val="0"/>
              <w:jc w:val="both"/>
              <w:rPr>
                <w:rFonts w:ascii="Arial" w:hAnsi="Arial" w:cs="Arial"/>
                <w:b/>
                <w:bCs/>
              </w:rPr>
            </w:pPr>
          </w:p>
        </w:tc>
      </w:tr>
      <w:tr w:rsidR="00332B12" w14:paraId="3F4545D5" w14:textId="77777777" w:rsidTr="00B054DA">
        <w:trPr>
          <w:trHeight w:val="1021"/>
        </w:trPr>
        <w:tc>
          <w:tcPr>
            <w:tcW w:w="4644" w:type="dxa"/>
            <w:tcBorders>
              <w:left w:val="single" w:sz="4" w:space="0" w:color="000000"/>
            </w:tcBorders>
            <w:shd w:val="clear" w:color="auto" w:fill="CCFFFF"/>
          </w:tcPr>
          <w:p w14:paraId="3890679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6E37AF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FF0ADB8" w14:textId="77777777" w:rsidR="00332B12" w:rsidRDefault="00332B12" w:rsidP="00B054DA">
            <w:pPr>
              <w:tabs>
                <w:tab w:val="left" w:pos="851"/>
              </w:tabs>
              <w:snapToGrid w:val="0"/>
              <w:jc w:val="both"/>
              <w:rPr>
                <w:rFonts w:ascii="Arial" w:hAnsi="Arial" w:cs="Arial"/>
                <w:b/>
                <w:bCs/>
              </w:rPr>
            </w:pPr>
          </w:p>
        </w:tc>
      </w:tr>
      <w:tr w:rsidR="00332B12" w14:paraId="298D4A75" w14:textId="77777777" w:rsidTr="00B054DA">
        <w:trPr>
          <w:trHeight w:val="1021"/>
        </w:trPr>
        <w:tc>
          <w:tcPr>
            <w:tcW w:w="4644" w:type="dxa"/>
            <w:tcBorders>
              <w:left w:val="single" w:sz="4" w:space="0" w:color="000000"/>
            </w:tcBorders>
            <w:shd w:val="clear" w:color="auto" w:fill="auto"/>
          </w:tcPr>
          <w:p w14:paraId="5F94DBF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CC84A0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ACDF06C" w14:textId="77777777" w:rsidR="00332B12" w:rsidRDefault="00332B12" w:rsidP="00B054DA">
            <w:pPr>
              <w:tabs>
                <w:tab w:val="left" w:pos="851"/>
              </w:tabs>
              <w:snapToGrid w:val="0"/>
              <w:jc w:val="both"/>
              <w:rPr>
                <w:rFonts w:ascii="Arial" w:hAnsi="Arial" w:cs="Arial"/>
                <w:b/>
                <w:bCs/>
              </w:rPr>
            </w:pPr>
          </w:p>
        </w:tc>
      </w:tr>
      <w:tr w:rsidR="00332B12" w14:paraId="5439B9D1" w14:textId="77777777" w:rsidTr="00B054DA">
        <w:trPr>
          <w:trHeight w:val="1021"/>
        </w:trPr>
        <w:tc>
          <w:tcPr>
            <w:tcW w:w="4644" w:type="dxa"/>
            <w:tcBorders>
              <w:left w:val="single" w:sz="4" w:space="0" w:color="000000"/>
              <w:bottom w:val="single" w:sz="4" w:space="0" w:color="000000"/>
            </w:tcBorders>
            <w:shd w:val="clear" w:color="auto" w:fill="CCFFFF"/>
          </w:tcPr>
          <w:p w14:paraId="2C6E419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CD65A6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657E003" w14:textId="77777777" w:rsidR="00332B12" w:rsidRDefault="00332B12" w:rsidP="00B054DA">
            <w:pPr>
              <w:tabs>
                <w:tab w:val="left" w:pos="851"/>
              </w:tabs>
              <w:snapToGrid w:val="0"/>
              <w:jc w:val="both"/>
              <w:rPr>
                <w:rFonts w:ascii="Arial" w:hAnsi="Arial" w:cs="Arial"/>
                <w:b/>
                <w:bCs/>
              </w:rPr>
            </w:pPr>
          </w:p>
        </w:tc>
      </w:tr>
    </w:tbl>
    <w:p w14:paraId="459A61E4"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EAA2EEF"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0CEF278" w14:textId="77777777">
        <w:tc>
          <w:tcPr>
            <w:tcW w:w="10277" w:type="dxa"/>
            <w:shd w:val="clear" w:color="auto" w:fill="66CCFF"/>
          </w:tcPr>
          <w:p w14:paraId="71D76F1F"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4E38C953" w14:textId="77777777" w:rsidR="009B1CD0" w:rsidRDefault="009B1CD0" w:rsidP="006C4338">
      <w:pPr>
        <w:tabs>
          <w:tab w:val="left" w:pos="851"/>
        </w:tabs>
      </w:pPr>
    </w:p>
    <w:p w14:paraId="739045FF" w14:textId="77777777" w:rsidR="009B1CD0" w:rsidRDefault="009B1CD0" w:rsidP="006C4338">
      <w:pPr>
        <w:tabs>
          <w:tab w:val="left" w:pos="851"/>
        </w:tabs>
      </w:pPr>
    </w:p>
    <w:p w14:paraId="00DA4778" w14:textId="77777777" w:rsidR="009B1CD0" w:rsidRDefault="009B1CD0" w:rsidP="006F3DF9">
      <w:pPr>
        <w:pStyle w:val="Titre1"/>
        <w:tabs>
          <w:tab w:val="left" w:pos="567"/>
          <w:tab w:val="left" w:pos="851"/>
        </w:tabs>
        <w:ind w:left="0"/>
        <w:jc w:val="both"/>
        <w:rPr>
          <w:rFonts w:ascii="Arial" w:hAnsi="Arial" w:cs="Arial"/>
          <w:b w:val="0"/>
          <w:bCs/>
          <w:iCs/>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50F47593" w14:textId="77777777" w:rsidR="005B5327" w:rsidRPr="002D40B8" w:rsidRDefault="005B5327" w:rsidP="002D40B8"/>
    <w:p w14:paraId="4D4F5DF9" w14:textId="77777777" w:rsidR="005B5327" w:rsidRPr="005B5327" w:rsidRDefault="005B5327" w:rsidP="005B5327">
      <w:pPr>
        <w:pStyle w:val="En-tte"/>
        <w:tabs>
          <w:tab w:val="clear" w:pos="4536"/>
          <w:tab w:val="clear" w:pos="9072"/>
          <w:tab w:val="left" w:pos="851"/>
        </w:tabs>
        <w:jc w:val="both"/>
        <w:rPr>
          <w:rFonts w:ascii="Calibri" w:hAnsi="Calibri" w:cs="Calibri"/>
          <w:b/>
        </w:rPr>
      </w:pPr>
      <w:r w:rsidRPr="005B5327">
        <w:rPr>
          <w:rFonts w:ascii="Calibri" w:hAnsi="Calibri" w:cs="Calibri"/>
          <w:b/>
        </w:rPr>
        <w:t>Institut National Universitaire Jean-François CHAMPOLLION</w:t>
      </w:r>
    </w:p>
    <w:p w14:paraId="78D4E907" w14:textId="77777777" w:rsidR="009B1CD0" w:rsidRDefault="005B5327" w:rsidP="006C4338">
      <w:pPr>
        <w:pStyle w:val="En-tte"/>
        <w:tabs>
          <w:tab w:val="clear" w:pos="4536"/>
          <w:tab w:val="clear" w:pos="9072"/>
          <w:tab w:val="left" w:pos="851"/>
        </w:tabs>
        <w:jc w:val="both"/>
        <w:rPr>
          <w:rFonts w:ascii="Arial" w:hAnsi="Arial" w:cs="Arial"/>
        </w:rPr>
      </w:pPr>
      <w:r w:rsidDel="005B5327">
        <w:rPr>
          <w:rFonts w:ascii="Arial" w:hAnsi="Arial" w:cs="Arial"/>
          <w:b/>
          <w:bCs/>
          <w:i/>
          <w:iCs/>
          <w:sz w:val="18"/>
          <w:szCs w:val="18"/>
        </w:rPr>
        <w:t xml:space="preserve"> </w:t>
      </w:r>
    </w:p>
    <w:p w14:paraId="1AFCAE00" w14:textId="77777777" w:rsidR="009B1CD0" w:rsidRDefault="009B1CD0" w:rsidP="005846FB">
      <w:pPr>
        <w:pStyle w:val="En-tte"/>
        <w:tabs>
          <w:tab w:val="clear" w:pos="4536"/>
          <w:tab w:val="clear" w:pos="9072"/>
          <w:tab w:val="left" w:pos="851"/>
        </w:tabs>
        <w:jc w:val="both"/>
        <w:rPr>
          <w:rFonts w:ascii="Arial" w:hAnsi="Arial" w:cs="Arial"/>
        </w:rPr>
      </w:pPr>
    </w:p>
    <w:p w14:paraId="6AAC0499"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6439502D" w14:textId="77777777" w:rsidR="009B1CD0" w:rsidRDefault="009B1CD0" w:rsidP="0083205E">
      <w:pPr>
        <w:tabs>
          <w:tab w:val="left" w:pos="851"/>
        </w:tabs>
        <w:jc w:val="both"/>
        <w:rPr>
          <w:rFonts w:ascii="Arial" w:hAnsi="Arial" w:cs="Arial"/>
        </w:rPr>
      </w:pPr>
    </w:p>
    <w:p w14:paraId="05C5AC16" w14:textId="77777777" w:rsidR="005B5327" w:rsidRDefault="005B5327" w:rsidP="005B5327">
      <w:pPr>
        <w:pStyle w:val="En-tte"/>
        <w:tabs>
          <w:tab w:val="clear" w:pos="4536"/>
          <w:tab w:val="clear" w:pos="9072"/>
          <w:tab w:val="left" w:pos="851"/>
        </w:tabs>
        <w:jc w:val="both"/>
        <w:rPr>
          <w:rFonts w:ascii="Calibri" w:hAnsi="Calibri" w:cs="Calibri"/>
          <w:b/>
        </w:rPr>
      </w:pPr>
    </w:p>
    <w:p w14:paraId="0B678463" w14:textId="77777777" w:rsidR="005C4171" w:rsidRPr="005B5327" w:rsidRDefault="005C4171" w:rsidP="005B5327">
      <w:pPr>
        <w:pStyle w:val="En-tte"/>
        <w:tabs>
          <w:tab w:val="clear" w:pos="4536"/>
          <w:tab w:val="clear" w:pos="9072"/>
          <w:tab w:val="left" w:pos="851"/>
        </w:tabs>
        <w:jc w:val="both"/>
        <w:rPr>
          <w:rFonts w:ascii="Calibri" w:hAnsi="Calibri" w:cs="Calibri"/>
          <w:b/>
        </w:rPr>
      </w:pPr>
    </w:p>
    <w:p w14:paraId="1D4E8CE1" w14:textId="77777777" w:rsidR="005B5327" w:rsidRPr="005B5327" w:rsidRDefault="005B5327" w:rsidP="005B5327">
      <w:pPr>
        <w:pStyle w:val="En-tte"/>
        <w:tabs>
          <w:tab w:val="clear" w:pos="4536"/>
          <w:tab w:val="clear" w:pos="9072"/>
          <w:tab w:val="left" w:pos="851"/>
        </w:tabs>
        <w:jc w:val="both"/>
        <w:rPr>
          <w:rFonts w:ascii="Calibri" w:hAnsi="Calibri" w:cs="Calibri"/>
        </w:rPr>
      </w:pPr>
    </w:p>
    <w:p w14:paraId="697F4F14" w14:textId="77777777" w:rsidR="005B5327" w:rsidRPr="005B5327" w:rsidRDefault="005B5327" w:rsidP="005B5327">
      <w:pPr>
        <w:tabs>
          <w:tab w:val="left" w:pos="426"/>
          <w:tab w:val="left" w:pos="851"/>
          <w:tab w:val="left" w:pos="5103"/>
        </w:tabs>
        <w:jc w:val="both"/>
        <w:rPr>
          <w:rFonts w:ascii="Calibri" w:hAnsi="Calibri" w:cs="Calibri"/>
          <w:i/>
          <w:sz w:val="18"/>
          <w:szCs w:val="18"/>
        </w:rPr>
      </w:pPr>
      <w:r w:rsidRPr="005B5327">
        <w:rPr>
          <w:rFonts w:ascii="Calibri" w:eastAsia="Wingdings" w:hAnsi="Calibri" w:cs="Calibri"/>
          <w:b/>
          <w:color w:val="66CCFF"/>
          <w:spacing w:val="-10"/>
        </w:rPr>
        <w:t></w:t>
      </w:r>
      <w:r w:rsidRPr="005B5327">
        <w:rPr>
          <w:rFonts w:ascii="Calibri" w:eastAsia="Arial" w:hAnsi="Calibri" w:cs="Calibri"/>
          <w:b/>
          <w:spacing w:val="-10"/>
        </w:rPr>
        <w:t xml:space="preserve">  </w:t>
      </w:r>
      <w:r w:rsidRPr="005B5327">
        <w:rPr>
          <w:rFonts w:ascii="Calibri" w:hAnsi="Calibri" w:cs="Calibri"/>
        </w:rPr>
        <w:t>Nom, prénom, qualité du signataire du marché ou de l’accord-cadre :</w:t>
      </w:r>
    </w:p>
    <w:p w14:paraId="5409AD12" w14:textId="77777777" w:rsidR="005B5327" w:rsidRPr="005B5327" w:rsidRDefault="005B5327" w:rsidP="005B5327">
      <w:pPr>
        <w:tabs>
          <w:tab w:val="left" w:pos="851"/>
        </w:tabs>
        <w:jc w:val="both"/>
        <w:rPr>
          <w:rFonts w:ascii="Calibri" w:hAnsi="Calibri" w:cs="Calibri"/>
        </w:rPr>
      </w:pPr>
    </w:p>
    <w:p w14:paraId="12418095" w14:textId="77777777" w:rsidR="005B5327" w:rsidRPr="005B5327" w:rsidRDefault="005B5327" w:rsidP="005B5327">
      <w:pPr>
        <w:tabs>
          <w:tab w:val="left" w:pos="851"/>
        </w:tabs>
        <w:jc w:val="both"/>
        <w:rPr>
          <w:rFonts w:ascii="Calibri" w:hAnsi="Calibri" w:cs="Calibri"/>
          <w:b/>
        </w:rPr>
      </w:pPr>
      <w:r w:rsidRPr="005B5327">
        <w:rPr>
          <w:rFonts w:ascii="Calibri" w:hAnsi="Calibri" w:cs="Calibri"/>
          <w:b/>
        </w:rPr>
        <w:t xml:space="preserve">Madame la Directrice de l’INU JC CHAMPOLLION, </w:t>
      </w:r>
      <w:r w:rsidR="005C4171">
        <w:rPr>
          <w:rFonts w:ascii="Calibri" w:hAnsi="Calibri" w:cs="Calibri"/>
          <w:b/>
        </w:rPr>
        <w:t>Christelle FARENC</w:t>
      </w:r>
    </w:p>
    <w:p w14:paraId="75EE7CF6" w14:textId="77777777" w:rsidR="005B5327" w:rsidRPr="005B5327" w:rsidRDefault="005B5327" w:rsidP="005B5327">
      <w:pPr>
        <w:tabs>
          <w:tab w:val="left" w:pos="851"/>
        </w:tabs>
        <w:jc w:val="both"/>
        <w:rPr>
          <w:rFonts w:ascii="Calibri" w:hAnsi="Calibri" w:cs="Calibri"/>
        </w:rPr>
      </w:pPr>
    </w:p>
    <w:p w14:paraId="10D0B81A" w14:textId="77777777" w:rsidR="009B1CD0" w:rsidRDefault="009B1CD0" w:rsidP="009B45B9">
      <w:pPr>
        <w:tabs>
          <w:tab w:val="left" w:pos="851"/>
        </w:tabs>
        <w:jc w:val="both"/>
        <w:rPr>
          <w:rFonts w:ascii="Arial" w:hAnsi="Arial" w:cs="Arial"/>
        </w:rPr>
      </w:pPr>
    </w:p>
    <w:p w14:paraId="32337CD6" w14:textId="77777777" w:rsidR="009B1CD0" w:rsidRDefault="009B1CD0" w:rsidP="009B45B9">
      <w:pPr>
        <w:tabs>
          <w:tab w:val="left" w:pos="851"/>
        </w:tabs>
        <w:jc w:val="both"/>
        <w:rPr>
          <w:rFonts w:ascii="Arial" w:hAnsi="Arial" w:cs="Arial"/>
        </w:rPr>
      </w:pPr>
    </w:p>
    <w:p w14:paraId="7C48EAD7"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9"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30"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46636CA"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3050A073" w14:textId="77777777" w:rsidR="009B1CD0" w:rsidRDefault="009B1CD0" w:rsidP="009B45B9">
      <w:pPr>
        <w:tabs>
          <w:tab w:val="left" w:pos="851"/>
        </w:tabs>
        <w:jc w:val="both"/>
        <w:rPr>
          <w:rFonts w:ascii="Arial" w:hAnsi="Arial" w:cs="Arial"/>
        </w:rPr>
      </w:pPr>
    </w:p>
    <w:p w14:paraId="2028370B" w14:textId="77777777" w:rsidR="005B5327" w:rsidRPr="005B5327" w:rsidRDefault="005C4171" w:rsidP="005B5327">
      <w:pPr>
        <w:pStyle w:val="fcase2metab"/>
        <w:rPr>
          <w:rFonts w:ascii="Calibri" w:hAnsi="Calibri" w:cs="Calibri"/>
          <w:b/>
        </w:rPr>
      </w:pPr>
      <w:r>
        <w:rPr>
          <w:rFonts w:ascii="Calibri" w:hAnsi="Calibri" w:cs="Calibri"/>
          <w:b/>
        </w:rPr>
        <w:t>Mr Didier LAPASSE</w:t>
      </w:r>
    </w:p>
    <w:p w14:paraId="41D45D9D" w14:textId="77777777" w:rsidR="005B5327" w:rsidRPr="005B5327" w:rsidRDefault="005B5327" w:rsidP="005B5327">
      <w:pPr>
        <w:pStyle w:val="fcase2metab"/>
        <w:rPr>
          <w:rFonts w:ascii="Calibri" w:hAnsi="Calibri" w:cs="Calibri"/>
          <w:b/>
        </w:rPr>
      </w:pPr>
      <w:r>
        <w:rPr>
          <w:rFonts w:ascii="Calibri" w:hAnsi="Calibri" w:cs="Calibri"/>
          <w:b/>
        </w:rPr>
        <w:t>Directeur Financier</w:t>
      </w:r>
    </w:p>
    <w:p w14:paraId="0B1827DB" w14:textId="77777777" w:rsidR="005B5327" w:rsidRPr="005B5327" w:rsidRDefault="005B5327" w:rsidP="005B5327">
      <w:pPr>
        <w:pStyle w:val="fcase2metab"/>
        <w:rPr>
          <w:rFonts w:ascii="Calibri" w:hAnsi="Calibri" w:cs="Calibri"/>
          <w:b/>
        </w:rPr>
      </w:pPr>
      <w:r w:rsidRPr="005B5327">
        <w:rPr>
          <w:rFonts w:ascii="Calibri" w:hAnsi="Calibri" w:cs="Calibri"/>
          <w:b/>
        </w:rPr>
        <w:t>Place de Verdun</w:t>
      </w:r>
    </w:p>
    <w:p w14:paraId="38BDAB8A" w14:textId="77777777" w:rsidR="005B5327" w:rsidRPr="005B5327" w:rsidRDefault="005B5327" w:rsidP="005B5327">
      <w:pPr>
        <w:pStyle w:val="fcase2metab"/>
        <w:rPr>
          <w:rFonts w:ascii="Calibri" w:hAnsi="Calibri" w:cs="Calibri"/>
          <w:b/>
        </w:rPr>
      </w:pPr>
      <w:r w:rsidRPr="005B5327">
        <w:rPr>
          <w:rFonts w:ascii="Calibri" w:hAnsi="Calibri" w:cs="Calibri"/>
          <w:b/>
        </w:rPr>
        <w:t>81012 ALBI Cedex 9</w:t>
      </w:r>
    </w:p>
    <w:p w14:paraId="5F6AA2B3" w14:textId="77777777" w:rsidR="005B5327" w:rsidRPr="005B5327" w:rsidRDefault="005B5327" w:rsidP="005B5327">
      <w:pPr>
        <w:pStyle w:val="fcase2metab"/>
        <w:rPr>
          <w:rFonts w:ascii="Calibri" w:hAnsi="Calibri" w:cs="Calibri"/>
          <w:b/>
        </w:rPr>
      </w:pPr>
      <w:r w:rsidRPr="005B5327">
        <w:rPr>
          <w:rFonts w:ascii="Calibri" w:hAnsi="Calibri" w:cs="Calibri"/>
          <w:b/>
        </w:rPr>
        <w:lastRenderedPageBreak/>
        <w:t>Tel : 05.63.48.19.73</w:t>
      </w:r>
    </w:p>
    <w:p w14:paraId="18F09781" w14:textId="77777777" w:rsidR="009B1CD0" w:rsidRPr="005C4171" w:rsidRDefault="005B5327" w:rsidP="009B45B9">
      <w:pPr>
        <w:tabs>
          <w:tab w:val="left" w:pos="851"/>
        </w:tabs>
        <w:jc w:val="both"/>
        <w:rPr>
          <w:rFonts w:asciiTheme="minorHAnsi" w:hAnsiTheme="minorHAnsi" w:cstheme="minorHAnsi"/>
          <w:b/>
        </w:rPr>
      </w:pPr>
      <w:r w:rsidRPr="005C4171">
        <w:rPr>
          <w:rFonts w:asciiTheme="minorHAnsi" w:hAnsiTheme="minorHAnsi" w:cstheme="minorHAnsi"/>
          <w:b/>
        </w:rPr>
        <w:t>Mél : marches-publics@listes.univ-jfc.fr</w:t>
      </w:r>
    </w:p>
    <w:p w14:paraId="60F0E79C" w14:textId="77777777" w:rsidR="009B1CD0" w:rsidRDefault="009B1CD0" w:rsidP="009B45B9">
      <w:pPr>
        <w:pStyle w:val="fcase2metab"/>
        <w:ind w:left="0" w:firstLine="0"/>
        <w:rPr>
          <w:rFonts w:ascii="Arial" w:hAnsi="Arial" w:cs="Arial"/>
        </w:rPr>
      </w:pPr>
    </w:p>
    <w:p w14:paraId="14F22AE9"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2964DAF4"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D307FDC" w14:textId="77777777" w:rsidR="009B1CD0" w:rsidRDefault="009B1CD0" w:rsidP="009B45B9">
      <w:pPr>
        <w:pStyle w:val="fcase2metab"/>
        <w:rPr>
          <w:rFonts w:ascii="Arial" w:hAnsi="Arial" w:cs="Arial"/>
        </w:rPr>
      </w:pPr>
    </w:p>
    <w:p w14:paraId="68A5DDC1" w14:textId="77777777" w:rsidR="00F05B4E" w:rsidRPr="00F05B4E" w:rsidRDefault="00F05B4E" w:rsidP="00F05B4E">
      <w:pPr>
        <w:pStyle w:val="fcase2metab"/>
        <w:rPr>
          <w:rFonts w:ascii="Calibri" w:hAnsi="Calibri" w:cs="Calibri"/>
          <w:b/>
        </w:rPr>
      </w:pPr>
      <w:r w:rsidRPr="00F05B4E">
        <w:rPr>
          <w:rFonts w:ascii="Calibri" w:hAnsi="Calibri" w:cs="Calibri"/>
          <w:b/>
        </w:rPr>
        <w:t>Agent comptable</w:t>
      </w:r>
      <w:r>
        <w:rPr>
          <w:rFonts w:ascii="Calibri" w:hAnsi="Calibri" w:cs="Calibri"/>
          <w:b/>
        </w:rPr>
        <w:t xml:space="preserve"> de l’INU Champollion</w:t>
      </w:r>
    </w:p>
    <w:p w14:paraId="3E393637" w14:textId="77777777" w:rsidR="00F05B4E" w:rsidRPr="00F05B4E" w:rsidRDefault="00F05B4E" w:rsidP="00F05B4E">
      <w:pPr>
        <w:pStyle w:val="fcase2metab"/>
        <w:rPr>
          <w:rFonts w:ascii="Calibri" w:hAnsi="Calibri" w:cs="Calibri"/>
          <w:b/>
        </w:rPr>
      </w:pPr>
      <w:r w:rsidRPr="00F05B4E">
        <w:rPr>
          <w:rFonts w:ascii="Calibri" w:hAnsi="Calibri" w:cs="Calibri"/>
          <w:b/>
        </w:rPr>
        <w:t>Place de Verdun</w:t>
      </w:r>
    </w:p>
    <w:p w14:paraId="33E1B48C" w14:textId="77777777" w:rsidR="00F05B4E" w:rsidRPr="00F05B4E" w:rsidRDefault="00F05B4E" w:rsidP="00F05B4E">
      <w:pPr>
        <w:pStyle w:val="fcase2metab"/>
        <w:rPr>
          <w:rFonts w:ascii="Calibri" w:hAnsi="Calibri" w:cs="Calibri"/>
          <w:b/>
        </w:rPr>
      </w:pPr>
      <w:r w:rsidRPr="00F05B4E">
        <w:rPr>
          <w:rFonts w:ascii="Calibri" w:hAnsi="Calibri" w:cs="Calibri"/>
          <w:b/>
        </w:rPr>
        <w:t>81012 ALBI Cedex 9</w:t>
      </w:r>
    </w:p>
    <w:p w14:paraId="74D82D28" w14:textId="77777777" w:rsidR="00F05B4E" w:rsidRPr="00F05B4E" w:rsidRDefault="00F05B4E" w:rsidP="00F05B4E">
      <w:pPr>
        <w:pStyle w:val="fcase2metab"/>
        <w:rPr>
          <w:rFonts w:ascii="Calibri" w:hAnsi="Calibri" w:cs="Calibri"/>
          <w:b/>
        </w:rPr>
      </w:pPr>
      <w:r w:rsidRPr="00F05B4E">
        <w:rPr>
          <w:rFonts w:ascii="Calibri" w:hAnsi="Calibri" w:cs="Calibri"/>
          <w:b/>
        </w:rPr>
        <w:t>Tel : 05.63.48.19.73</w:t>
      </w:r>
    </w:p>
    <w:p w14:paraId="2BA68542" w14:textId="797A94AA" w:rsidR="009B1CD0" w:rsidRPr="00D82222" w:rsidRDefault="00F05B4E" w:rsidP="00D82222">
      <w:pPr>
        <w:pStyle w:val="fcase2metab"/>
        <w:rPr>
          <w:rFonts w:asciiTheme="minorHAnsi" w:hAnsiTheme="minorHAnsi" w:cstheme="minorHAnsi"/>
          <w:b/>
        </w:rPr>
      </w:pPr>
      <w:r w:rsidRPr="005C4171">
        <w:rPr>
          <w:rFonts w:asciiTheme="minorHAnsi" w:hAnsiTheme="minorHAnsi" w:cstheme="minorHAnsi"/>
        </w:rPr>
        <w:t>Mél </w:t>
      </w:r>
      <w:r w:rsidRPr="005C4171">
        <w:rPr>
          <w:rFonts w:asciiTheme="minorHAnsi" w:hAnsiTheme="minorHAnsi" w:cstheme="minorHAnsi"/>
          <w:b/>
        </w:rPr>
        <w:t>: agence-comptable@univ-jfc.fr</w:t>
      </w:r>
    </w:p>
    <w:p w14:paraId="2E52EFDF" w14:textId="77777777" w:rsidR="009B1CD0" w:rsidRDefault="009B1CD0" w:rsidP="009B45B9">
      <w:pPr>
        <w:pStyle w:val="fcase2metab"/>
        <w:ind w:left="0" w:firstLine="0"/>
        <w:rPr>
          <w:rFonts w:ascii="Arial" w:hAnsi="Arial" w:cs="Arial"/>
        </w:rPr>
      </w:pPr>
    </w:p>
    <w:p w14:paraId="3EC90F02"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4251A721" w14:textId="77777777" w:rsidR="0079785C" w:rsidRDefault="0079785C" w:rsidP="009B45B9">
      <w:pPr>
        <w:pStyle w:val="fcase2metab"/>
        <w:rPr>
          <w:rFonts w:ascii="Arial" w:hAnsi="Arial" w:cs="Arial"/>
        </w:rPr>
      </w:pPr>
    </w:p>
    <w:p w14:paraId="518569F0" w14:textId="5FF77A5E" w:rsidR="009B1CD0" w:rsidRDefault="00F05B4E" w:rsidP="009B45B9">
      <w:pPr>
        <w:tabs>
          <w:tab w:val="left" w:pos="851"/>
        </w:tabs>
        <w:rPr>
          <w:rFonts w:ascii="Arial" w:hAnsi="Arial" w:cs="Arial"/>
        </w:rPr>
      </w:pPr>
      <w:r>
        <w:rPr>
          <w:rFonts w:ascii="Arial" w:hAnsi="Arial" w:cs="Arial"/>
        </w:rPr>
        <w:t>900-EB</w:t>
      </w:r>
      <w:r w:rsidR="00D82222">
        <w:rPr>
          <w:rFonts w:ascii="Arial" w:hAnsi="Arial" w:cs="Arial"/>
        </w:rPr>
        <w:t>4-1</w:t>
      </w:r>
    </w:p>
    <w:p w14:paraId="063E0AEF" w14:textId="77777777" w:rsidR="00F05B4E" w:rsidRDefault="00F05B4E" w:rsidP="009B45B9">
      <w:pPr>
        <w:tabs>
          <w:tab w:val="left" w:pos="851"/>
        </w:tabs>
        <w:rPr>
          <w:rFonts w:ascii="Arial" w:hAnsi="Arial" w:cs="Arial"/>
        </w:rPr>
      </w:pPr>
    </w:p>
    <w:p w14:paraId="15363823"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5C144ADD"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1188EA50" w14:textId="77777777" w:rsidR="009B1CD0" w:rsidRDefault="009B1CD0" w:rsidP="009B45B9">
      <w:pPr>
        <w:tabs>
          <w:tab w:val="left" w:pos="851"/>
        </w:tabs>
        <w:rPr>
          <w:rFonts w:ascii="Arial" w:hAnsi="Arial" w:cs="Arial"/>
        </w:rPr>
      </w:pPr>
    </w:p>
    <w:p w14:paraId="4C91B35D" w14:textId="77777777" w:rsidR="009B1CD0" w:rsidRDefault="009B1CD0" w:rsidP="009B45B9">
      <w:pPr>
        <w:tabs>
          <w:tab w:val="left" w:pos="851"/>
        </w:tabs>
        <w:rPr>
          <w:rFonts w:ascii="Arial" w:hAnsi="Arial" w:cs="Arial"/>
        </w:rPr>
      </w:pPr>
    </w:p>
    <w:p w14:paraId="0C9AC863" w14:textId="77777777" w:rsidR="009B1CD0" w:rsidRDefault="009B1CD0" w:rsidP="009B45B9">
      <w:pPr>
        <w:tabs>
          <w:tab w:val="left" w:pos="851"/>
        </w:tabs>
        <w:rPr>
          <w:rFonts w:ascii="Arial" w:hAnsi="Arial" w:cs="Arial"/>
        </w:rPr>
      </w:pPr>
    </w:p>
    <w:p w14:paraId="29062A06" w14:textId="77777777" w:rsidR="009B1CD0" w:rsidRDefault="009B1CD0" w:rsidP="005C4171">
      <w:pPr>
        <w:tabs>
          <w:tab w:val="left" w:pos="851"/>
          <w:tab w:val="left" w:pos="5245"/>
          <w:tab w:val="left" w:pos="7371"/>
          <w:tab w:val="left" w:pos="7655"/>
        </w:tabs>
        <w:jc w:val="both"/>
      </w:pPr>
      <w:r>
        <w:rPr>
          <w:rFonts w:ascii="Arial" w:hAnsi="Arial" w:cs="Arial"/>
        </w:rPr>
        <w:t>A : …………………… , le …………………</w:t>
      </w:r>
    </w:p>
    <w:p w14:paraId="6C86FA86" w14:textId="77777777" w:rsidR="009B1CD0" w:rsidRDefault="009B1CD0" w:rsidP="009B45B9">
      <w:pPr>
        <w:tabs>
          <w:tab w:val="left" w:pos="851"/>
        </w:tabs>
      </w:pPr>
    </w:p>
    <w:p w14:paraId="1145D86D"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3F8C76E2"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AB9992B" w14:textId="77777777" w:rsidR="009B1CD0" w:rsidRDefault="009B1CD0" w:rsidP="009B45B9">
      <w:pPr>
        <w:tabs>
          <w:tab w:val="left" w:pos="851"/>
        </w:tabs>
        <w:jc w:val="both"/>
      </w:pPr>
    </w:p>
    <w:p w14:paraId="0D35AAAA" w14:textId="77777777" w:rsidR="005C4171" w:rsidRDefault="005C4171" w:rsidP="009B45B9">
      <w:pPr>
        <w:tabs>
          <w:tab w:val="left" w:pos="851"/>
        </w:tabs>
        <w:jc w:val="both"/>
      </w:pPr>
    </w:p>
    <w:p w14:paraId="5EE0FD65" w14:textId="77777777" w:rsidR="005C4171" w:rsidRDefault="005C4171" w:rsidP="009B45B9">
      <w:pPr>
        <w:tabs>
          <w:tab w:val="left" w:pos="851"/>
        </w:tabs>
        <w:jc w:val="both"/>
      </w:pPr>
    </w:p>
    <w:p w14:paraId="7865EA06" w14:textId="77777777" w:rsidR="005C4171" w:rsidRDefault="005C4171" w:rsidP="009B45B9">
      <w:pPr>
        <w:tabs>
          <w:tab w:val="left" w:pos="851"/>
        </w:tabs>
        <w:jc w:val="both"/>
      </w:pPr>
    </w:p>
    <w:p w14:paraId="78CFDC51" w14:textId="77777777" w:rsidR="009B1CD0" w:rsidRDefault="009B1CD0" w:rsidP="009B45B9">
      <w:pPr>
        <w:tabs>
          <w:tab w:val="left" w:pos="851"/>
        </w:tabs>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82E9C" w14:textId="77777777" w:rsidR="007A708D" w:rsidRDefault="007A708D">
      <w:r>
        <w:separator/>
      </w:r>
    </w:p>
  </w:endnote>
  <w:endnote w:type="continuationSeparator" w:id="0">
    <w:p w14:paraId="047825CC" w14:textId="77777777" w:rsidR="007A708D" w:rsidRDefault="007A7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D4491" w14:textId="77777777" w:rsidR="00E138BE" w:rsidRDefault="00E138B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AF11D7D" w14:textId="77777777" w:rsidTr="0083205E">
      <w:trPr>
        <w:tblHeader/>
      </w:trPr>
      <w:tc>
        <w:tcPr>
          <w:tcW w:w="2906" w:type="dxa"/>
          <w:shd w:val="clear" w:color="auto" w:fill="66CCFF"/>
        </w:tcPr>
        <w:p w14:paraId="34D9A005"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BDCBF21" w14:textId="60B4E655" w:rsidR="005824AE" w:rsidRDefault="00266A13" w:rsidP="00973AC0">
          <w:pPr>
            <w:jc w:val="center"/>
            <w:rPr>
              <w:rFonts w:ascii="Arial" w:hAnsi="Arial" w:cs="Arial"/>
              <w:b/>
            </w:rPr>
          </w:pPr>
          <w:r>
            <w:rPr>
              <w:rFonts w:ascii="Arial" w:hAnsi="Arial" w:cs="Arial"/>
              <w:b/>
              <w:i/>
            </w:rPr>
            <w:t xml:space="preserve">MARCHE </w:t>
          </w:r>
          <w:r w:rsidR="00973AC0">
            <w:rPr>
              <w:rFonts w:ascii="Arial" w:hAnsi="Arial" w:cs="Arial"/>
              <w:b/>
              <w:i/>
            </w:rPr>
            <w:t>2025</w:t>
          </w:r>
          <w:r w:rsidR="005C4171">
            <w:rPr>
              <w:rFonts w:ascii="Arial" w:hAnsi="Arial" w:cs="Arial"/>
              <w:b/>
              <w:i/>
            </w:rPr>
            <w:t>–</w:t>
          </w:r>
          <w:r w:rsidR="00D82222">
            <w:rPr>
              <w:rFonts w:ascii="Arial" w:hAnsi="Arial" w:cs="Arial"/>
              <w:b/>
              <w:i/>
            </w:rPr>
            <w:t>3</w:t>
          </w:r>
          <w:r w:rsidR="005C4171">
            <w:rPr>
              <w:rFonts w:ascii="Arial" w:hAnsi="Arial" w:cs="Arial"/>
              <w:b/>
              <w:i/>
            </w:rPr>
            <w:t xml:space="preserve"> </w:t>
          </w:r>
          <w:r w:rsidR="00640E61">
            <w:rPr>
              <w:rFonts w:ascii="Arial" w:hAnsi="Arial" w:cs="Arial"/>
              <w:b/>
              <w:i/>
            </w:rPr>
            <w:t xml:space="preserve"> – LOT </w:t>
          </w:r>
          <w:r w:rsidR="00E138BE">
            <w:rPr>
              <w:rFonts w:ascii="Arial" w:hAnsi="Arial" w:cs="Arial"/>
              <w:b/>
              <w:i/>
            </w:rPr>
            <w:t>2</w:t>
          </w:r>
        </w:p>
      </w:tc>
      <w:tc>
        <w:tcPr>
          <w:tcW w:w="896" w:type="dxa"/>
          <w:shd w:val="clear" w:color="auto" w:fill="66CCFF"/>
        </w:tcPr>
        <w:p w14:paraId="7E9D0A42"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99F8BC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D2B90">
            <w:rPr>
              <w:rStyle w:val="Numrodepage"/>
              <w:rFonts w:cs="Arial"/>
              <w:b/>
              <w:noProof/>
            </w:rPr>
            <w:t>6</w:t>
          </w:r>
          <w:r>
            <w:rPr>
              <w:rStyle w:val="Numrodepage"/>
              <w:rFonts w:cs="Arial"/>
              <w:b/>
            </w:rPr>
            <w:fldChar w:fldCharType="end"/>
          </w:r>
        </w:p>
      </w:tc>
      <w:tc>
        <w:tcPr>
          <w:tcW w:w="165" w:type="dxa"/>
          <w:shd w:val="clear" w:color="auto" w:fill="66CCFF"/>
        </w:tcPr>
        <w:p w14:paraId="28C2FAD6" w14:textId="77777777" w:rsidR="005824AE" w:rsidRDefault="005824AE">
          <w:pPr>
            <w:jc w:val="center"/>
          </w:pPr>
          <w:r>
            <w:rPr>
              <w:rFonts w:ascii="Arial" w:hAnsi="Arial" w:cs="Arial"/>
              <w:b/>
            </w:rPr>
            <w:t>/</w:t>
          </w:r>
        </w:p>
      </w:tc>
      <w:tc>
        <w:tcPr>
          <w:tcW w:w="544" w:type="dxa"/>
          <w:shd w:val="clear" w:color="auto" w:fill="66CCFF"/>
        </w:tcPr>
        <w:p w14:paraId="5B1DA288"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D2B90">
            <w:rPr>
              <w:rStyle w:val="Numrodepage"/>
              <w:rFonts w:cs="Arial"/>
              <w:b/>
              <w:noProof/>
            </w:rPr>
            <w:t>6</w:t>
          </w:r>
          <w:r>
            <w:rPr>
              <w:rStyle w:val="Numrodepage"/>
              <w:rFonts w:cs="Arial"/>
              <w:b/>
            </w:rPr>
            <w:fldChar w:fldCharType="end"/>
          </w:r>
        </w:p>
      </w:tc>
    </w:tr>
  </w:tbl>
  <w:p w14:paraId="2F051556" w14:textId="77777777" w:rsidR="005824AE" w:rsidRPr="00840934" w:rsidRDefault="004C5755" w:rsidP="00C83930">
    <w:pPr>
      <w:jc w:val="center"/>
    </w:pPr>
    <w:r w:rsidRPr="00C83930">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2C56C" w14:textId="77777777" w:rsidR="00E138BE" w:rsidRDefault="00E138B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80C99" w14:textId="77777777" w:rsidR="007A708D" w:rsidRDefault="007A708D">
      <w:r>
        <w:separator/>
      </w:r>
    </w:p>
  </w:footnote>
  <w:footnote w:type="continuationSeparator" w:id="0">
    <w:p w14:paraId="673ADE21" w14:textId="77777777" w:rsidR="007A708D" w:rsidRDefault="007A708D">
      <w:r>
        <w:continuationSeparator/>
      </w:r>
    </w:p>
  </w:footnote>
  <w:footnote w:id="1">
    <w:p w14:paraId="272F8ADF"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65EF63C7"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2BD3B02C"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C20E8" w14:textId="77777777" w:rsidR="00E138BE" w:rsidRDefault="00E138B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265DD" w14:textId="77777777" w:rsidR="00E138BE" w:rsidRDefault="00E138B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4837E" w14:textId="77777777" w:rsidR="00E138BE" w:rsidRDefault="00E138B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710716303">
    <w:abstractNumId w:val="0"/>
  </w:num>
  <w:num w:numId="2" w16cid:durableId="1729646767">
    <w:abstractNumId w:val="1"/>
  </w:num>
  <w:num w:numId="3" w16cid:durableId="97991631">
    <w:abstractNumId w:val="2"/>
  </w:num>
  <w:num w:numId="4" w16cid:durableId="1782022032">
    <w:abstractNumId w:val="4"/>
  </w:num>
  <w:num w:numId="5" w16cid:durableId="1995641387">
    <w:abstractNumId w:val="3"/>
  </w:num>
  <w:num w:numId="6" w16cid:durableId="2250727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7F94"/>
    <w:rsid w:val="000A2E05"/>
    <w:rsid w:val="000D5316"/>
    <w:rsid w:val="000E0020"/>
    <w:rsid w:val="00166B56"/>
    <w:rsid w:val="00174505"/>
    <w:rsid w:val="001C40C0"/>
    <w:rsid w:val="001C733C"/>
    <w:rsid w:val="0021527A"/>
    <w:rsid w:val="0021797C"/>
    <w:rsid w:val="00225A1A"/>
    <w:rsid w:val="00266A13"/>
    <w:rsid w:val="002904AF"/>
    <w:rsid w:val="002C2CA3"/>
    <w:rsid w:val="002C4B3E"/>
    <w:rsid w:val="002C79D6"/>
    <w:rsid w:val="002D40B8"/>
    <w:rsid w:val="002E56C1"/>
    <w:rsid w:val="00332B12"/>
    <w:rsid w:val="00354C04"/>
    <w:rsid w:val="00385E76"/>
    <w:rsid w:val="003A7270"/>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B5327"/>
    <w:rsid w:val="005C4171"/>
    <w:rsid w:val="005D2B90"/>
    <w:rsid w:val="005F0DCE"/>
    <w:rsid w:val="0061068C"/>
    <w:rsid w:val="00640E61"/>
    <w:rsid w:val="0064560F"/>
    <w:rsid w:val="00660727"/>
    <w:rsid w:val="006A37B0"/>
    <w:rsid w:val="006B0D9E"/>
    <w:rsid w:val="006B5057"/>
    <w:rsid w:val="006C4338"/>
    <w:rsid w:val="006F3DF9"/>
    <w:rsid w:val="007060E5"/>
    <w:rsid w:val="00710FD6"/>
    <w:rsid w:val="00722F11"/>
    <w:rsid w:val="00730A78"/>
    <w:rsid w:val="00757151"/>
    <w:rsid w:val="007909E0"/>
    <w:rsid w:val="0079318B"/>
    <w:rsid w:val="0079785C"/>
    <w:rsid w:val="007A708D"/>
    <w:rsid w:val="007D4001"/>
    <w:rsid w:val="007D7A65"/>
    <w:rsid w:val="007F68A6"/>
    <w:rsid w:val="0083205E"/>
    <w:rsid w:val="00840934"/>
    <w:rsid w:val="00844DAA"/>
    <w:rsid w:val="008450C7"/>
    <w:rsid w:val="00876A73"/>
    <w:rsid w:val="008B2A38"/>
    <w:rsid w:val="00930A5C"/>
    <w:rsid w:val="00934503"/>
    <w:rsid w:val="00972598"/>
    <w:rsid w:val="00973AC0"/>
    <w:rsid w:val="00983FF3"/>
    <w:rsid w:val="009B1CD0"/>
    <w:rsid w:val="009B45B9"/>
    <w:rsid w:val="009C4738"/>
    <w:rsid w:val="009D661E"/>
    <w:rsid w:val="00A34D04"/>
    <w:rsid w:val="00A7488C"/>
    <w:rsid w:val="00AE7831"/>
    <w:rsid w:val="00AF7A32"/>
    <w:rsid w:val="00B02583"/>
    <w:rsid w:val="00B02608"/>
    <w:rsid w:val="00B0289C"/>
    <w:rsid w:val="00B054DA"/>
    <w:rsid w:val="00B87564"/>
    <w:rsid w:val="00BA44E5"/>
    <w:rsid w:val="00BD767E"/>
    <w:rsid w:val="00BE5313"/>
    <w:rsid w:val="00BE6078"/>
    <w:rsid w:val="00C23457"/>
    <w:rsid w:val="00C630AD"/>
    <w:rsid w:val="00C83930"/>
    <w:rsid w:val="00C91060"/>
    <w:rsid w:val="00C911FE"/>
    <w:rsid w:val="00CD185D"/>
    <w:rsid w:val="00CD46CC"/>
    <w:rsid w:val="00CE67FD"/>
    <w:rsid w:val="00CF42EE"/>
    <w:rsid w:val="00D26AD2"/>
    <w:rsid w:val="00D337D7"/>
    <w:rsid w:val="00D412FD"/>
    <w:rsid w:val="00D46BC7"/>
    <w:rsid w:val="00D82222"/>
    <w:rsid w:val="00D90A00"/>
    <w:rsid w:val="00E138BE"/>
    <w:rsid w:val="00E16D28"/>
    <w:rsid w:val="00E20DB0"/>
    <w:rsid w:val="00E47798"/>
    <w:rsid w:val="00E66B35"/>
    <w:rsid w:val="00E74C76"/>
    <w:rsid w:val="00E96FF6"/>
    <w:rsid w:val="00F05B4E"/>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4:docId w14:val="53A67E9F"/>
  <w15:chartTrackingRefBased/>
  <w15:docId w15:val="{0A53FEE3-88AB-4014-939C-58A6FD029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RedTxt">
    <w:name w:val="RedTxt"/>
    <w:basedOn w:val="Normal"/>
    <w:rsid w:val="00D82222"/>
    <w:pPr>
      <w:keepLines/>
      <w:widowControl w:val="0"/>
      <w:suppressAutoHyphens w:val="0"/>
      <w:autoSpaceDE w:val="0"/>
      <w:autoSpaceDN w:val="0"/>
      <w:adjustRightInd w:val="0"/>
    </w:pPr>
    <w:rPr>
      <w:rFonts w:ascii="Arial" w:hAnsi="Arial" w:cs="Arial"/>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F3513-F45F-4836-ACCF-FBEB69C26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6</Pages>
  <Words>2173</Words>
  <Characters>11956</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14101</CharactersWithSpaces>
  <SharedDoc>false</SharedDoc>
  <HLinks>
    <vt:vector size="96" baseType="variant">
      <vt:variant>
        <vt:i4>7602259</vt:i4>
      </vt:variant>
      <vt:variant>
        <vt:i4>135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132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ladami</cp:lastModifiedBy>
  <cp:revision>3</cp:revision>
  <cp:lastPrinted>2016-11-04T12:53:00Z</cp:lastPrinted>
  <dcterms:created xsi:type="dcterms:W3CDTF">2025-10-22T07:16:00Z</dcterms:created>
  <dcterms:modified xsi:type="dcterms:W3CDTF">2025-10-22T07:18:00Z</dcterms:modified>
</cp:coreProperties>
</file>